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0B" w:rsidRDefault="00B8150B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bookmarkStart w:id="0" w:name="_GoBack"/>
      <w:bookmarkEnd w:id="0"/>
      <w:r w:rsidRPr="009B7523">
        <w:rPr>
          <w:rFonts w:ascii="Calibri" w:hAnsi="Calibri"/>
          <w:b/>
          <w:bCs/>
          <w:color w:val="auto"/>
          <w:sz w:val="22"/>
          <w:szCs w:val="22"/>
        </w:rPr>
        <w:t xml:space="preserve">ALLEGATO </w:t>
      </w:r>
      <w:r w:rsidR="007831DB">
        <w:rPr>
          <w:rFonts w:ascii="Calibri" w:hAnsi="Calibri"/>
          <w:b/>
          <w:bCs/>
          <w:color w:val="auto"/>
          <w:sz w:val="22"/>
          <w:szCs w:val="22"/>
        </w:rPr>
        <w:t>&lt;&lt;</w:t>
      </w:r>
      <w:r w:rsidR="0054773A">
        <w:rPr>
          <w:rFonts w:ascii="Calibri" w:hAnsi="Calibri"/>
          <w:b/>
          <w:bCs/>
          <w:color w:val="auto"/>
          <w:sz w:val="22"/>
          <w:szCs w:val="22"/>
        </w:rPr>
        <w:t>B&gt;&gt;</w:t>
      </w:r>
    </w:p>
    <w:p w:rsidR="00E57E2E" w:rsidRPr="00E57E2E" w:rsidRDefault="00C03DBF" w:rsidP="00B8150B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 xml:space="preserve">Documentazione amministrativa) </w:t>
      </w:r>
    </w:p>
    <w:p w:rsidR="00B8150B" w:rsidRDefault="00E40B84" w:rsidP="00B8150B">
      <w:pPr>
        <w:pStyle w:val="Default"/>
        <w:jc w:val="center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>Dichiarazioni</w:t>
      </w:r>
      <w:r w:rsidR="00B8150B" w:rsidRPr="00B8150B">
        <w:rPr>
          <w:rFonts w:ascii="Calibri" w:hAnsi="Calibri"/>
          <w:b/>
          <w:bCs/>
          <w:color w:val="auto"/>
        </w:rPr>
        <w:t xml:space="preserve"> </w:t>
      </w:r>
      <w:r>
        <w:rPr>
          <w:rFonts w:ascii="Calibri" w:hAnsi="Calibri"/>
          <w:b/>
          <w:bCs/>
          <w:color w:val="auto"/>
        </w:rPr>
        <w:t>integrative</w:t>
      </w:r>
    </w:p>
    <w:p w:rsidR="00B8150B" w:rsidRPr="00BA540F" w:rsidRDefault="00B8150B" w:rsidP="00B8150B">
      <w:pPr>
        <w:pStyle w:val="Default"/>
        <w:jc w:val="center"/>
        <w:rPr>
          <w:rFonts w:ascii="Calibri" w:hAnsi="Calibri"/>
          <w:b/>
          <w:i/>
          <w:color w:val="auto"/>
          <w:sz w:val="20"/>
          <w:szCs w:val="20"/>
        </w:rPr>
      </w:pPr>
      <w:r w:rsidRPr="00BA540F">
        <w:rPr>
          <w:rFonts w:ascii="Calibri" w:hAnsi="Calibri"/>
          <w:b/>
          <w:i/>
          <w:color w:val="auto"/>
          <w:sz w:val="20"/>
          <w:szCs w:val="20"/>
        </w:rPr>
        <w:t>(da compilare da ciascuna impresa partecipante a qualsiasi titolo)</w:t>
      </w:r>
    </w:p>
    <w:p w:rsidR="00E40B84" w:rsidRDefault="00E40B84" w:rsidP="00C03DBF">
      <w:pPr>
        <w:pStyle w:val="Default"/>
        <w:spacing w:line="240" w:lineRule="auto"/>
        <w:rPr>
          <w:rFonts w:ascii="Calibri" w:hAnsi="Calibri" w:cs="Calibri"/>
          <w:b/>
          <w:sz w:val="20"/>
          <w:szCs w:val="20"/>
        </w:rPr>
      </w:pPr>
    </w:p>
    <w:p w:rsidR="00C03DBF" w:rsidRDefault="00E40B84" w:rsidP="006F273F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40B84">
        <w:rPr>
          <w:rFonts w:ascii="Calibri" w:hAnsi="Calibri" w:cs="Calibri"/>
          <w:b/>
          <w:sz w:val="20"/>
          <w:szCs w:val="20"/>
        </w:rPr>
        <w:t xml:space="preserve"> </w:t>
      </w:r>
      <w:r w:rsidR="00DB71E6" w:rsidRPr="00934265">
        <w:rPr>
          <w:rFonts w:asciiTheme="minorHAnsi" w:hAnsiTheme="minorHAnsi" w:cstheme="minorHAnsi"/>
          <w:b/>
          <w:sz w:val="22"/>
          <w:szCs w:val="22"/>
        </w:rPr>
        <w:t>PROCEDURA APERT</w:t>
      </w:r>
      <w:r w:rsidR="00DB71E6">
        <w:rPr>
          <w:rFonts w:asciiTheme="minorHAnsi" w:hAnsiTheme="minorHAnsi" w:cstheme="minorHAnsi"/>
          <w:b/>
          <w:sz w:val="22"/>
          <w:szCs w:val="22"/>
        </w:rPr>
        <w:t>A PER L’</w:t>
      </w:r>
      <w:r w:rsidR="00FE0827">
        <w:rPr>
          <w:rFonts w:asciiTheme="minorHAnsi" w:hAnsiTheme="minorHAnsi" w:cstheme="minorHAnsi"/>
          <w:b/>
          <w:sz w:val="22"/>
          <w:szCs w:val="22"/>
        </w:rPr>
        <w:t>AFFIDAMENTO</w:t>
      </w:r>
      <w:r w:rsidR="00DB71E6">
        <w:rPr>
          <w:rFonts w:asciiTheme="minorHAnsi" w:hAnsiTheme="minorHAnsi" w:cstheme="minorHAnsi"/>
          <w:b/>
          <w:sz w:val="22"/>
          <w:szCs w:val="22"/>
        </w:rPr>
        <w:t xml:space="preserve"> DELL’APPALTO DEI LAVORI DI MANUTENZIONE EDILE</w:t>
      </w:r>
      <w:r w:rsidR="003000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000AC" w:rsidRPr="002B75F0">
        <w:rPr>
          <w:rFonts w:ascii="Calibri" w:hAnsi="Calibri"/>
          <w:b/>
          <w:bCs/>
          <w:color w:val="auto"/>
          <w:sz w:val="28"/>
          <w:szCs w:val="28"/>
        </w:rPr>
        <w:t>CIG:</w:t>
      </w:r>
      <w:r w:rsidR="003000AC">
        <w:rPr>
          <w:rFonts w:ascii="Calibri" w:hAnsi="Calibri"/>
          <w:b/>
          <w:bCs/>
          <w:color w:val="auto"/>
          <w:sz w:val="28"/>
          <w:szCs w:val="28"/>
        </w:rPr>
        <w:t xml:space="preserve"> 9120637BBE</w:t>
      </w:r>
      <w:r w:rsidR="00DB71E6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:rsidR="00B8150B" w:rsidRPr="00C1581B" w:rsidRDefault="00B8150B" w:rsidP="00B8150B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nato il_____/_______/___________, a__________________________________________________,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Pr="00C1581B">
        <w:t xml:space="preserve">: 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B8150B" w:rsidRPr="00C1581B" w:rsidRDefault="00B8150B" w:rsidP="00B8150B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con sede legale in____________________________________________(prov.______), c.a.p.______,</w:t>
      </w:r>
    </w:p>
    <w:p w:rsidR="00B8150B" w:rsidRPr="00C1581B" w:rsidRDefault="00B8150B" w:rsidP="00B8150B">
      <w:pPr>
        <w:spacing w:after="0" w:line="240" w:lineRule="auto"/>
      </w:pPr>
      <w:r w:rsidRPr="00C1581B">
        <w:t>via_________________________________________________________________________n._____,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in______________________________(prov._____), c.a.p.______, via_________________________________________________________n._________,</w:t>
      </w:r>
    </w:p>
    <w:p w:rsidR="00B8150B" w:rsidRPr="00C1581B" w:rsidRDefault="00B8150B" w:rsidP="00B8150B">
      <w:pPr>
        <w:spacing w:after="0" w:line="240" w:lineRule="auto"/>
      </w:pPr>
      <w:r w:rsidRPr="00C1581B">
        <w:t>codice fiscale:</w:t>
      </w:r>
      <w:r w:rsidR="0082561E">
        <w:t xml:space="preserve"> </w:t>
      </w:r>
      <w:r w:rsidRPr="00C1581B">
        <w:t>______________</w:t>
      </w:r>
      <w:r>
        <w:t>_________________e</w:t>
      </w:r>
      <w:r w:rsidRPr="00C1581B">
        <w:t xml:space="preserve"> partita IVA_________________________</w:t>
      </w:r>
      <w:r>
        <w:t>__</w:t>
      </w:r>
      <w:r w:rsidRPr="00C1581B">
        <w:t>__,</w:t>
      </w:r>
    </w:p>
    <w:p w:rsidR="00B8150B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posta elettronica certificata</w:t>
      </w:r>
      <w:r w:rsidRPr="003B2018">
        <w:rPr>
          <w:rFonts w:ascii="Calibri" w:hAnsi="Calibri" w:cs="Times New Roman"/>
          <w:i/>
          <w:color w:val="auto"/>
          <w:sz w:val="22"/>
          <w:szCs w:val="22"/>
        </w:rPr>
        <w:t xml:space="preserve"> (in stampatello)</w:t>
      </w:r>
      <w:r>
        <w:rPr>
          <w:rFonts w:ascii="Calibri" w:hAnsi="Calibri" w:cs="Times New Roman"/>
          <w:color w:val="auto"/>
          <w:sz w:val="22"/>
          <w:szCs w:val="22"/>
        </w:rPr>
        <w:t>:</w:t>
      </w:r>
      <w:r w:rsidR="0082561E">
        <w:rPr>
          <w:rFonts w:ascii="Calibri" w:hAnsi="Calibri" w:cs="Times New Roman"/>
          <w:color w:val="auto"/>
          <w:sz w:val="22"/>
          <w:szCs w:val="22"/>
        </w:rPr>
        <w:t xml:space="preserve"> </w:t>
      </w:r>
      <w:r>
        <w:rPr>
          <w:rFonts w:ascii="Calibri" w:hAnsi="Calibri" w:cs="Times New Roman"/>
          <w:color w:val="auto"/>
          <w:sz w:val="22"/>
          <w:szCs w:val="22"/>
        </w:rPr>
        <w:t>_____________________________________________,</w:t>
      </w:r>
    </w:p>
    <w:p w:rsidR="00C03DBF" w:rsidRPr="00DB71E6" w:rsidRDefault="003B2018" w:rsidP="00DB71E6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e-mail</w:t>
      </w:r>
      <w:r w:rsidR="00540C17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540C17">
        <w:rPr>
          <w:rFonts w:ascii="Calibri" w:hAnsi="Calibri" w:cs="Times New Roman"/>
          <w:i/>
          <w:color w:val="auto"/>
          <w:sz w:val="22"/>
          <w:szCs w:val="22"/>
        </w:rPr>
        <w:t xml:space="preserve">(in </w:t>
      </w:r>
      <w:r w:rsidR="00540C17" w:rsidRPr="003B2018">
        <w:rPr>
          <w:rFonts w:ascii="Calibri" w:hAnsi="Calibri" w:cs="Times New Roman"/>
          <w:i/>
          <w:color w:val="auto"/>
          <w:sz w:val="22"/>
          <w:szCs w:val="22"/>
        </w:rPr>
        <w:t>stampatello)</w:t>
      </w:r>
      <w:r>
        <w:rPr>
          <w:rFonts w:ascii="Calibri" w:hAnsi="Calibri" w:cs="Times New Roman"/>
          <w:color w:val="auto"/>
          <w:sz w:val="22"/>
          <w:szCs w:val="22"/>
        </w:rPr>
        <w:t>:_______</w:t>
      </w:r>
      <w:r w:rsidR="001E4A7A">
        <w:rPr>
          <w:rFonts w:ascii="Calibri" w:hAnsi="Calibri" w:cs="Times New Roman"/>
          <w:color w:val="auto"/>
          <w:sz w:val="22"/>
          <w:szCs w:val="22"/>
        </w:rPr>
        <w:t>__________________</w:t>
      </w:r>
      <w:r>
        <w:rPr>
          <w:rFonts w:ascii="Calibri" w:hAnsi="Calibri" w:cs="Times New Roman"/>
          <w:color w:val="auto"/>
          <w:sz w:val="22"/>
          <w:szCs w:val="22"/>
        </w:rPr>
        <w:t>,t</w:t>
      </w:r>
      <w:r w:rsidR="001E4A7A">
        <w:rPr>
          <w:rFonts w:ascii="Calibri" w:hAnsi="Calibri" w:cs="Times New Roman"/>
          <w:color w:val="auto"/>
          <w:sz w:val="22"/>
          <w:szCs w:val="22"/>
        </w:rPr>
        <w:t>elefono:____________</w:t>
      </w:r>
      <w:r>
        <w:rPr>
          <w:rFonts w:ascii="Calibri" w:hAnsi="Calibri" w:cs="Times New Roman"/>
          <w:color w:val="auto"/>
          <w:sz w:val="22"/>
          <w:szCs w:val="22"/>
        </w:rPr>
        <w:t>cell.___</w:t>
      </w:r>
      <w:r w:rsidR="001E4A7A">
        <w:rPr>
          <w:rFonts w:ascii="Calibri" w:hAnsi="Calibri" w:cs="Times New Roman"/>
          <w:color w:val="auto"/>
          <w:sz w:val="22"/>
          <w:szCs w:val="22"/>
        </w:rPr>
        <w:t>____________</w:t>
      </w:r>
    </w:p>
    <w:p w:rsidR="007241EA" w:rsidRPr="00E57E2E" w:rsidRDefault="007241EA" w:rsidP="007241EA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, n. 445 e s.m.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 xml:space="preserve">atti e dichiarazioni mendaci ivi indicate, </w:t>
      </w:r>
    </w:p>
    <w:p w:rsidR="007241EA" w:rsidRDefault="007241EA" w:rsidP="007241EA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802A4F" w:rsidRDefault="006D6431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1</w:t>
      </w:r>
      <w:r w:rsidR="00CE565F">
        <w:t xml:space="preserve">. </w:t>
      </w:r>
      <w:r w:rsidR="00802A4F">
        <w:t>che l’impresa è iscritta nel Registro dell</w:t>
      </w:r>
      <w:r w:rsidR="00517F8C">
        <w:t xml:space="preserve">a Camera di Commercio </w:t>
      </w:r>
      <w:r w:rsidR="00802A4F">
        <w:t>di</w:t>
      </w:r>
      <w:r w:rsidR="00CE565F">
        <w:t>_</w:t>
      </w:r>
      <w:r w:rsidR="00517F8C">
        <w:t>______</w:t>
      </w:r>
      <w:r w:rsidR="00CE565F">
        <w:t>___________________</w:t>
      </w:r>
      <w:r w:rsidR="003073BF">
        <w:t>_</w:t>
      </w:r>
    </w:p>
    <w:p w:rsidR="003073BF" w:rsidRDefault="003073BF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per le seguenti attività_________________________________</w:t>
      </w:r>
      <w:r w:rsidR="001E4A7A">
        <w:t>_______________________________</w:t>
      </w:r>
      <w:r>
        <w:t>;</w:t>
      </w:r>
    </w:p>
    <w:p w:rsidR="00802A4F" w:rsidRPr="00BE1C07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b/>
        </w:rPr>
      </w:pPr>
      <w:r w:rsidRPr="00CE565F">
        <w:t>1.1.</w:t>
      </w:r>
      <w:r w:rsidRPr="00BE1C07">
        <w:rPr>
          <w:b/>
        </w:rPr>
        <w:t xml:space="preserve"> </w:t>
      </w:r>
      <w:r>
        <w:rPr>
          <w:b/>
        </w:rPr>
        <w:t xml:space="preserve">che </w:t>
      </w:r>
      <w:r w:rsidRPr="00BE1C07">
        <w:rPr>
          <w:b/>
        </w:rPr>
        <w:t>i soggetti in carica sono: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870"/>
        <w:gridCol w:w="2090"/>
        <w:gridCol w:w="1430"/>
      </w:tblGrid>
      <w:tr w:rsidR="00802A4F" w:rsidRPr="008B247C" w:rsidTr="00CE565F">
        <w:tc>
          <w:tcPr>
            <w:tcW w:w="9240" w:type="dxa"/>
            <w:gridSpan w:val="5"/>
          </w:tcPr>
          <w:p w:rsidR="00802A4F" w:rsidRPr="00BE1C07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 w:rsidRPr="00BE1C07">
              <w:rPr>
                <w:i/>
                <w:sz w:val="18"/>
                <w:szCs w:val="18"/>
              </w:rPr>
              <w:t xml:space="preserve">Indicare: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i</w:t>
            </w:r>
            <w:r w:rsidRPr="008B247C">
              <w:rPr>
                <w:i/>
                <w:sz w:val="18"/>
                <w:szCs w:val="18"/>
              </w:rPr>
              <w:t>mpresa  individuale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Titolare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>el caso di s</w:t>
            </w:r>
            <w:r w:rsidR="00802A4F" w:rsidRPr="008B247C">
              <w:rPr>
                <w:i/>
                <w:sz w:val="18"/>
                <w:szCs w:val="18"/>
              </w:rPr>
              <w:t>ocietà in nome collettivo</w:t>
            </w:r>
            <w:r w:rsidR="00802A4F">
              <w:rPr>
                <w:i/>
                <w:sz w:val="18"/>
                <w:szCs w:val="18"/>
              </w:rPr>
              <w:t xml:space="preserve">: </w:t>
            </w:r>
            <w:r w:rsidR="00802A4F" w:rsidRPr="008A53C6">
              <w:rPr>
                <w:sz w:val="18"/>
                <w:szCs w:val="18"/>
              </w:rPr>
              <w:t>Soci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 xml:space="preserve">el caso di società in accomandita semplice: </w:t>
            </w:r>
            <w:r w:rsidR="00802A4F" w:rsidRPr="008B247C">
              <w:rPr>
                <w:i/>
                <w:sz w:val="18"/>
                <w:szCs w:val="18"/>
              </w:rPr>
              <w:t xml:space="preserve"> </w:t>
            </w:r>
            <w:r w:rsidR="00802A4F" w:rsidRPr="008A53C6">
              <w:rPr>
                <w:sz w:val="18"/>
                <w:szCs w:val="18"/>
              </w:rPr>
              <w:t>Soci accomandatari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A53C6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a</w:t>
            </w:r>
            <w:r w:rsidRPr="008B247C">
              <w:rPr>
                <w:i/>
                <w:sz w:val="18"/>
                <w:szCs w:val="18"/>
              </w:rPr>
              <w:t>ltro tipo di società o consorzio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Membri del consiglio di amministrazione cui sia stata conferita la legale rappresentanza, </w:t>
            </w:r>
            <w:r w:rsidR="00CE565F">
              <w:rPr>
                <w:sz w:val="18"/>
                <w:szCs w:val="18"/>
              </w:rPr>
              <w:t xml:space="preserve">ivi compresi </w:t>
            </w:r>
            <w:r w:rsidR="008637DF">
              <w:rPr>
                <w:sz w:val="18"/>
                <w:szCs w:val="18"/>
              </w:rPr>
              <w:t>institori e procuratori generali</w:t>
            </w:r>
            <w:r w:rsidR="00CE565F">
              <w:rPr>
                <w:sz w:val="18"/>
                <w:szCs w:val="18"/>
              </w:rPr>
              <w:t xml:space="preserve">, </w:t>
            </w:r>
            <w:r w:rsidR="008637DF">
              <w:rPr>
                <w:sz w:val="18"/>
                <w:szCs w:val="18"/>
              </w:rPr>
              <w:t xml:space="preserve">membri degli organi con poteri </w:t>
            </w:r>
            <w:r w:rsidRPr="008A53C6">
              <w:rPr>
                <w:sz w:val="18"/>
                <w:szCs w:val="18"/>
              </w:rPr>
              <w:t>di direzione o di vigil</w:t>
            </w:r>
            <w:r w:rsidR="008637DF">
              <w:rPr>
                <w:sz w:val="18"/>
                <w:szCs w:val="18"/>
              </w:rPr>
              <w:t xml:space="preserve">anza o dei soggetti </w:t>
            </w:r>
            <w:r w:rsidR="0082561E">
              <w:rPr>
                <w:sz w:val="18"/>
                <w:szCs w:val="18"/>
              </w:rPr>
              <w:t xml:space="preserve">muniti di </w:t>
            </w:r>
            <w:r w:rsidRPr="008A53C6">
              <w:rPr>
                <w:sz w:val="18"/>
                <w:szCs w:val="18"/>
              </w:rPr>
              <w:t>poteri di rappresentanza, di direzione o di controllo,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unico persona fisica,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di maggioranza in caso di società con meno di quattro soci,</w:t>
            </w:r>
            <w:r>
              <w:rPr>
                <w:sz w:val="18"/>
                <w:szCs w:val="18"/>
              </w:rPr>
              <w:t xml:space="preserve"> e</w:t>
            </w:r>
            <w:r w:rsidRPr="008A53C6">
              <w:rPr>
                <w:sz w:val="18"/>
                <w:szCs w:val="18"/>
              </w:rPr>
              <w:t>ntrambi i soci nel caso di due soci con la quota del 50% ciascuno</w:t>
            </w:r>
            <w:r w:rsidR="00D20678">
              <w:rPr>
                <w:sz w:val="18"/>
                <w:szCs w:val="18"/>
              </w:rPr>
              <w:t>.</w:t>
            </w:r>
            <w:r w:rsidRPr="008A53C6">
              <w:rPr>
                <w:sz w:val="18"/>
                <w:szCs w:val="18"/>
              </w:rPr>
              <w:t xml:space="preserve">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802A4F">
              <w:rPr>
                <w:i/>
                <w:sz w:val="18"/>
                <w:szCs w:val="18"/>
              </w:rPr>
              <w:t xml:space="preserve">er tutti gli operatori economici:  </w:t>
            </w:r>
            <w:r w:rsidR="00CE565F">
              <w:rPr>
                <w:sz w:val="18"/>
                <w:szCs w:val="18"/>
              </w:rPr>
              <w:t>Direttori tecnic</w:t>
            </w:r>
            <w:r w:rsidR="00802A4F" w:rsidRPr="008A53C6">
              <w:rPr>
                <w:sz w:val="18"/>
                <w:szCs w:val="18"/>
              </w:rPr>
              <w:t>i</w:t>
            </w:r>
            <w:r w:rsidR="00802A4F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87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scadenza</w:t>
            </w:r>
          </w:p>
          <w:p w:rsidR="00264BC3" w:rsidRPr="00841EC1" w:rsidRDefault="00447788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</w:t>
            </w:r>
            <w:r w:rsidR="00264BC3" w:rsidRPr="00841EC1">
              <w:rPr>
                <w:i/>
                <w:sz w:val="18"/>
                <w:szCs w:val="18"/>
              </w:rPr>
              <w:t>arica</w:t>
            </w: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02A4F" w:rsidRPr="00E4779B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i/>
        </w:rPr>
      </w:pPr>
      <w:r w:rsidRPr="00CE565F">
        <w:t>1.2.</w:t>
      </w:r>
      <w:r w:rsidRPr="0037442B">
        <w:t xml:space="preserve"> </w:t>
      </w:r>
      <w:r>
        <w:rPr>
          <w:i/>
        </w:rPr>
        <w:t>(eventuale</w:t>
      </w:r>
      <w:r w:rsidRPr="0037442B">
        <w:rPr>
          <w:i/>
        </w:rPr>
        <w:t>):</w:t>
      </w:r>
      <w:r>
        <w:rPr>
          <w:i/>
        </w:rPr>
        <w:t xml:space="preserve"> </w:t>
      </w:r>
      <w:r w:rsidRPr="0037442B">
        <w:rPr>
          <w:rFonts w:cs="Courier New"/>
          <w:b/>
        </w:rPr>
        <w:t xml:space="preserve">che </w:t>
      </w:r>
      <w:r w:rsidRPr="00F012C9">
        <w:rPr>
          <w:rFonts w:cs="Courier New"/>
          <w:b/>
        </w:rPr>
        <w:t>i soggett</w:t>
      </w:r>
      <w:r>
        <w:rPr>
          <w:b/>
        </w:rPr>
        <w:t>i</w:t>
      </w:r>
      <w:r w:rsidRPr="00F012C9">
        <w:rPr>
          <w:b/>
        </w:rPr>
        <w:t xml:space="preserve"> </w:t>
      </w:r>
      <w:r w:rsidRPr="00BE1C07">
        <w:rPr>
          <w:b/>
        </w:rPr>
        <w:t>cessati dalla carica</w:t>
      </w:r>
      <w:r w:rsidRPr="00BE1C07">
        <w:t xml:space="preserve">, </w:t>
      </w:r>
      <w:r>
        <w:t>nell’anno antecedente la data di pubblicazione del bando di gara</w:t>
      </w:r>
      <w:r w:rsidRPr="00BE1C07">
        <w:t xml:space="preserve">, </w:t>
      </w:r>
      <w:r>
        <w:t>sono</w:t>
      </w:r>
      <w:r w:rsidRPr="00BE1C07">
        <w:t xml:space="preserve">: 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980"/>
        <w:gridCol w:w="1980"/>
        <w:gridCol w:w="1430"/>
      </w:tblGrid>
      <w:tr w:rsidR="00264BC3" w:rsidRPr="00841EC1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cessazione</w:t>
            </w:r>
          </w:p>
        </w:tc>
      </w:tr>
      <w:tr w:rsidR="00264BC3" w:rsidRPr="00BE1C07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05501E" w:rsidRDefault="0005501E" w:rsidP="0005501E">
      <w:pPr>
        <w:pStyle w:val="Paragrafoelenco1"/>
        <w:tabs>
          <w:tab w:val="left" w:pos="550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>
        <w:rPr>
          <w:szCs w:val="24"/>
        </w:rPr>
        <w:t>1.3. che i sotto elencati soggetti di cui ai punti 1.1. e 1.2. hanno riportato le seguenti condanne</w:t>
      </w:r>
    </w:p>
    <w:p w:rsidR="0005501E" w:rsidRDefault="00A340D9" w:rsidP="00A340D9">
      <w:pPr>
        <w:pStyle w:val="Paragrafoelenco1"/>
        <w:tabs>
          <w:tab w:val="left" w:pos="284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>
        <w:rPr>
          <w:i/>
          <w:szCs w:val="24"/>
        </w:rPr>
        <w:tab/>
      </w:r>
      <w:r w:rsidR="0005501E" w:rsidRPr="00456283">
        <w:rPr>
          <w:i/>
          <w:szCs w:val="24"/>
        </w:rPr>
        <w:t>(comprese quelle per le quali abbiano beneficiato della non menzione):</w:t>
      </w:r>
    </w:p>
    <w:tbl>
      <w:tblPr>
        <w:tblW w:w="906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9"/>
        <w:gridCol w:w="1980"/>
        <w:gridCol w:w="4950"/>
      </w:tblGrid>
      <w:tr w:rsidR="0005501E" w:rsidRPr="00841EC1" w:rsidTr="00A340D9">
        <w:tc>
          <w:tcPr>
            <w:tcW w:w="2139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198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 </w:t>
            </w: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495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Estremi provvedimenti</w:t>
            </w:r>
          </w:p>
        </w:tc>
      </w:tr>
      <w:tr w:rsidR="0005501E" w:rsidRPr="00BE1C07" w:rsidTr="00A340D9">
        <w:tc>
          <w:tcPr>
            <w:tcW w:w="2139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05501E" w:rsidRPr="00BE1C07" w:rsidTr="00A340D9">
        <w:tc>
          <w:tcPr>
            <w:tcW w:w="2139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A340D9" w:rsidRDefault="00A340D9" w:rsidP="00A340D9">
      <w:pPr>
        <w:pStyle w:val="Paragrafoelenco1"/>
        <w:spacing w:before="0" w:beforeAutospacing="0" w:after="0" w:afterAutospacing="0" w:line="240" w:lineRule="auto"/>
        <w:ind w:left="142" w:hanging="142"/>
        <w:contextualSpacing w:val="0"/>
        <w:rPr>
          <w:szCs w:val="24"/>
        </w:rPr>
      </w:pPr>
      <w:r>
        <w:rPr>
          <w:szCs w:val="24"/>
        </w:rPr>
        <w:tab/>
      </w:r>
      <w:r w:rsidR="0005501E">
        <w:rPr>
          <w:szCs w:val="24"/>
        </w:rPr>
        <w:t>e che vi è stata completa ed effettiva dissociazione dalla condotta penalmente sanzionata, come da documentazione che si prod</w:t>
      </w:r>
      <w:r w:rsidR="0061445F">
        <w:rPr>
          <w:szCs w:val="24"/>
        </w:rPr>
        <w:t>uce ai sensi dell’art. 80, c.</w:t>
      </w:r>
      <w:r>
        <w:rPr>
          <w:szCs w:val="24"/>
        </w:rPr>
        <w:t xml:space="preserve"> 3, secondo periodo, del Codice;</w:t>
      </w:r>
    </w:p>
    <w:p w:rsidR="00751C90" w:rsidRPr="00A340D9" w:rsidRDefault="00A340D9" w:rsidP="00A340D9">
      <w:pPr>
        <w:pStyle w:val="Paragrafoelenco1"/>
        <w:spacing w:before="0" w:beforeAutospacing="0" w:after="0" w:afterAutospacing="0" w:line="240" w:lineRule="auto"/>
        <w:ind w:left="0"/>
        <w:contextualSpacing w:val="0"/>
      </w:pPr>
      <w:r>
        <w:rPr>
          <w:rFonts w:cs="Calibri"/>
        </w:rPr>
        <w:t xml:space="preserve">2. </w:t>
      </w:r>
      <w:r w:rsidR="0005501E" w:rsidRPr="00A340D9">
        <w:rPr>
          <w:rFonts w:cs="Calibri"/>
        </w:rPr>
        <w:t xml:space="preserve">di non incorrere nelle cause di esclusione di cui all’art. 80, </w:t>
      </w:r>
      <w:r w:rsidR="0061445F" w:rsidRPr="00A340D9">
        <w:rPr>
          <w:rFonts w:cs="Calibri"/>
        </w:rPr>
        <w:t>c. 4, c.</w:t>
      </w:r>
      <w:r w:rsidR="0005501E" w:rsidRPr="00A340D9">
        <w:rPr>
          <w:rFonts w:cs="Calibri"/>
        </w:rPr>
        <w:t xml:space="preserve"> 5, lett. c</w:t>
      </w:r>
      <w:r w:rsidR="00751C90" w:rsidRPr="00A340D9">
        <w:rPr>
          <w:rFonts w:cs="Calibri"/>
        </w:rPr>
        <w:t>-bis, c-ter), f-bis e f-ter del</w:t>
      </w:r>
    </w:p>
    <w:p w:rsidR="00751C90" w:rsidRPr="00A340D9" w:rsidRDefault="00A340D9" w:rsidP="00751C90">
      <w:pPr>
        <w:pStyle w:val="Paragrafoelenco"/>
        <w:spacing w:after="0" w:line="240" w:lineRule="auto"/>
        <w:ind w:left="284" w:hanging="284"/>
        <w:rPr>
          <w:rFonts w:cs="Calibri"/>
        </w:rPr>
      </w:pPr>
      <w:r w:rsidRPr="00A340D9">
        <w:rPr>
          <w:rFonts w:cs="Calibri"/>
        </w:rPr>
        <w:tab/>
      </w:r>
      <w:r w:rsidR="0005501E" w:rsidRPr="00A340D9">
        <w:rPr>
          <w:rFonts w:cs="Calibri"/>
        </w:rPr>
        <w:t>D. L.vo n. 50/2016 e s. m.;</w:t>
      </w:r>
    </w:p>
    <w:p w:rsidR="00A340D9" w:rsidRPr="00706BC1" w:rsidRDefault="00751C90" w:rsidP="00706BC1">
      <w:pPr>
        <w:pStyle w:val="Paragrafoelenco"/>
        <w:spacing w:after="0" w:line="240" w:lineRule="auto"/>
        <w:ind w:left="284" w:hanging="284"/>
        <w:rPr>
          <w:rFonts w:asciiTheme="minorHAnsi" w:hAnsiTheme="minorHAnsi"/>
          <w:w w:val="95"/>
        </w:rPr>
      </w:pPr>
      <w:r w:rsidRPr="00A340D9">
        <w:rPr>
          <w:rFonts w:asciiTheme="minorHAnsi" w:hAnsiTheme="minorHAnsi"/>
          <w:w w:val="95"/>
        </w:rPr>
        <w:lastRenderedPageBreak/>
        <w:t>3.</w:t>
      </w:r>
      <w:r w:rsidRPr="00A340D9">
        <w:rPr>
          <w:rFonts w:asciiTheme="minorHAnsi" w:hAnsiTheme="minorHAnsi"/>
          <w:i/>
          <w:w w:val="95"/>
        </w:rPr>
        <w:t xml:space="preserve"> </w:t>
      </w:r>
      <w:r w:rsidR="004970F5" w:rsidRPr="00A340D9">
        <w:rPr>
          <w:rFonts w:asciiTheme="minorHAnsi" w:hAnsiTheme="minorHAnsi"/>
          <w:i/>
          <w:w w:val="95"/>
        </w:rPr>
        <w:t xml:space="preserve">(nel caso di operatore economico ammesso al concordato preventivo con continuità aziendale) </w:t>
      </w:r>
      <w:r w:rsidRPr="00A340D9">
        <w:rPr>
          <w:rFonts w:asciiTheme="minorHAnsi" w:hAnsiTheme="minorHAnsi"/>
          <w:w w:val="95"/>
        </w:rPr>
        <w:t xml:space="preserve">dichiara </w:t>
      </w:r>
      <w:r w:rsidR="004970F5" w:rsidRPr="00A340D9">
        <w:rPr>
          <w:rFonts w:asciiTheme="minorHAnsi" w:hAnsiTheme="minorHAnsi"/>
          <w:w w:val="95"/>
        </w:rPr>
        <w:t>gli</w:t>
      </w:r>
      <w:r w:rsidR="004970F5" w:rsidRPr="00A340D9">
        <w:rPr>
          <w:rFonts w:asciiTheme="minorHAnsi" w:hAnsiTheme="minorHAnsi"/>
          <w:spacing w:val="-49"/>
          <w:w w:val="95"/>
        </w:rPr>
        <w:t xml:space="preserve">      </w:t>
      </w:r>
      <w:r w:rsidR="001D7067">
        <w:rPr>
          <w:rFonts w:asciiTheme="minorHAnsi" w:hAnsiTheme="minorHAnsi"/>
          <w:spacing w:val="-49"/>
          <w:w w:val="95"/>
        </w:rPr>
        <w:t xml:space="preserve"> </w:t>
      </w:r>
      <w:r w:rsidR="001D7067">
        <w:rPr>
          <w:rFonts w:asciiTheme="minorHAnsi" w:hAnsiTheme="minorHAnsi"/>
          <w:w w:val="95"/>
        </w:rPr>
        <w:t xml:space="preserve"> e</w:t>
      </w:r>
      <w:r w:rsidR="004970F5" w:rsidRPr="00A340D9">
        <w:rPr>
          <w:rFonts w:asciiTheme="minorHAnsi" w:hAnsiTheme="minorHAnsi"/>
          <w:w w:val="95"/>
        </w:rPr>
        <w:t>stremi del provvedimento di ammissione al concordato</w:t>
      </w:r>
      <w:r w:rsidR="00706BC1">
        <w:rPr>
          <w:rFonts w:asciiTheme="minorHAnsi" w:hAnsiTheme="minorHAnsi"/>
          <w:w w:val="95"/>
        </w:rPr>
        <w:t>:____________________________________</w:t>
      </w:r>
      <w:r w:rsidR="00706BC1">
        <w:rPr>
          <w:rFonts w:asciiTheme="minorHAnsi" w:hAnsiTheme="minorHAnsi"/>
          <w:w w:val="95"/>
        </w:rPr>
        <w:br/>
        <w:t>__________________________________</w:t>
      </w:r>
      <w:r w:rsidRPr="00A340D9">
        <w:rPr>
          <w:rFonts w:asciiTheme="minorHAnsi" w:hAnsiTheme="minorHAnsi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e del provvedimento di autorizzazione a partecipare alle gare:</w:t>
      </w:r>
      <w:r w:rsidR="00706BC1">
        <w:rPr>
          <w:rFonts w:asciiTheme="minorHAnsi" w:hAnsiTheme="minorHAnsi"/>
          <w:w w:val="95"/>
        </w:rPr>
        <w:t xml:space="preserve"> ___________________________________________</w:t>
      </w:r>
      <w:r w:rsidR="00BB2C6B">
        <w:rPr>
          <w:rFonts w:asciiTheme="minorHAnsi" w:hAnsiTheme="minorHAnsi"/>
          <w:w w:val="95"/>
        </w:rPr>
        <w:t>___________________________</w:t>
      </w:r>
      <w:r w:rsidR="004970F5" w:rsidRPr="00A340D9">
        <w:rPr>
          <w:rFonts w:asciiTheme="minorHAnsi" w:hAnsiTheme="minorHAnsi"/>
          <w:w w:val="95"/>
        </w:rPr>
        <w:t>,</w:t>
      </w:r>
      <w:r w:rsidR="004970F5" w:rsidRPr="00A340D9">
        <w:rPr>
          <w:rFonts w:asciiTheme="minorHAnsi" w:hAnsiTheme="minorHAnsi"/>
          <w:spacing w:val="1"/>
          <w:w w:val="95"/>
        </w:rPr>
        <w:t xml:space="preserve"> </w:t>
      </w:r>
      <w:r w:rsidR="004970F5" w:rsidRPr="00A340D9">
        <w:rPr>
          <w:rFonts w:asciiTheme="minorHAnsi" w:hAnsiTheme="minorHAnsi"/>
          <w:w w:val="90"/>
        </w:rPr>
        <w:t>dichiara di non partecipare alla gara quale mandataria di un raggruppamento temporaneo di imprese e che le altre</w:t>
      </w:r>
      <w:r w:rsidR="004970F5" w:rsidRPr="00A340D9">
        <w:rPr>
          <w:rFonts w:asciiTheme="minorHAnsi" w:hAnsiTheme="minorHAnsi"/>
          <w:spacing w:val="1"/>
          <w:w w:val="90"/>
        </w:rPr>
        <w:t xml:space="preserve"> </w:t>
      </w:r>
      <w:r w:rsidR="004970F5" w:rsidRPr="00A340D9">
        <w:rPr>
          <w:rFonts w:asciiTheme="minorHAnsi" w:hAnsiTheme="minorHAnsi"/>
          <w:spacing w:val="-2"/>
          <w:w w:val="76"/>
        </w:rPr>
        <w:t>i</w:t>
      </w:r>
      <w:r w:rsidR="004970F5" w:rsidRPr="00A340D9">
        <w:rPr>
          <w:rFonts w:asciiTheme="minorHAnsi" w:hAnsiTheme="minorHAnsi"/>
        </w:rPr>
        <w:t>m</w:t>
      </w:r>
      <w:r w:rsidR="004970F5" w:rsidRPr="00A340D9">
        <w:rPr>
          <w:rFonts w:asciiTheme="minorHAnsi" w:hAnsiTheme="minorHAnsi"/>
          <w:spacing w:val="2"/>
          <w:w w:val="94"/>
        </w:rPr>
        <w:t>p</w:t>
      </w:r>
      <w:r w:rsidR="004970F5" w:rsidRPr="00A340D9">
        <w:rPr>
          <w:rFonts w:asciiTheme="minorHAnsi" w:hAnsiTheme="minorHAnsi"/>
          <w:w w:val="89"/>
        </w:rPr>
        <w:t>r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94"/>
        </w:rPr>
        <w:t>d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spacing w:val="-3"/>
        </w:rPr>
        <w:t xml:space="preserve"> 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1"/>
          <w:w w:val="102"/>
        </w:rPr>
        <w:t>gg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spacing w:val="-2"/>
          <w:w w:val="97"/>
        </w:rPr>
        <w:t>u</w:t>
      </w:r>
      <w:r w:rsidR="004970F5" w:rsidRPr="00A340D9">
        <w:rPr>
          <w:rFonts w:asciiTheme="minorHAnsi" w:hAnsiTheme="minorHAnsi"/>
          <w:spacing w:val="2"/>
          <w:w w:val="94"/>
        </w:rPr>
        <w:t>p</w:t>
      </w:r>
      <w:r w:rsidR="004970F5" w:rsidRPr="00A340D9">
        <w:rPr>
          <w:rFonts w:asciiTheme="minorHAnsi" w:hAnsiTheme="minorHAnsi"/>
          <w:spacing w:val="-2"/>
          <w:w w:val="94"/>
        </w:rPr>
        <w:t>p</w:t>
      </w:r>
      <w:r w:rsidR="004970F5" w:rsidRPr="00A340D9">
        <w:rPr>
          <w:rFonts w:asciiTheme="minorHAnsi" w:hAnsiTheme="minorHAnsi"/>
          <w:spacing w:val="-2"/>
          <w:w w:val="95"/>
        </w:rPr>
        <w:t>a</w:t>
      </w:r>
      <w:r w:rsidR="004970F5" w:rsidRPr="00A340D9">
        <w:rPr>
          <w:rFonts w:asciiTheme="minorHAnsi" w:hAnsiTheme="minorHAnsi"/>
        </w:rPr>
        <w:t>m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1"/>
        </w:rPr>
        <w:t xml:space="preserve"> 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w w:val="98"/>
        </w:rPr>
        <w:t>n</w:t>
      </w:r>
      <w:r w:rsidR="004970F5" w:rsidRPr="00A340D9">
        <w:rPr>
          <w:rFonts w:asciiTheme="minorHAnsi" w:hAnsiTheme="minorHAnsi"/>
          <w:spacing w:val="-4"/>
        </w:rPr>
        <w:t xml:space="preserve"> 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spacing w:val="-3"/>
          <w:w w:val="114"/>
        </w:rPr>
        <w:t>s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w w:val="102"/>
        </w:rPr>
        <w:t>g</w:t>
      </w:r>
      <w:r w:rsidR="004970F5" w:rsidRPr="00A340D9">
        <w:rPr>
          <w:rFonts w:asciiTheme="minorHAnsi" w:hAnsiTheme="minorHAnsi"/>
          <w:spacing w:val="1"/>
          <w:w w:val="102"/>
        </w:rPr>
        <w:t>g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spacing w:val="-2"/>
          <w:w w:val="88"/>
        </w:rPr>
        <w:t>t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88"/>
        </w:rPr>
        <w:t>t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spacing w:val="1"/>
        </w:rPr>
        <w:t xml:space="preserve"> </w:t>
      </w:r>
      <w:r w:rsidR="004970F5" w:rsidRPr="00A340D9">
        <w:rPr>
          <w:rFonts w:asciiTheme="minorHAnsi" w:hAnsiTheme="minorHAnsi"/>
          <w:w w:val="97"/>
        </w:rPr>
        <w:t>u</w:t>
      </w:r>
      <w:r w:rsidR="004970F5" w:rsidRPr="00A340D9">
        <w:rPr>
          <w:rFonts w:asciiTheme="minorHAnsi" w:hAnsiTheme="minorHAnsi"/>
          <w:spacing w:val="-4"/>
          <w:w w:val="98"/>
        </w:rPr>
        <w:t>n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w w:val="94"/>
        </w:rPr>
        <w:t>p</w:t>
      </w:r>
      <w:r w:rsidR="004970F5" w:rsidRPr="00A340D9">
        <w:rPr>
          <w:rFonts w:asciiTheme="minorHAnsi" w:hAnsiTheme="minorHAnsi"/>
          <w:w w:val="89"/>
        </w:rPr>
        <w:t>r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spacing w:val="1"/>
          <w:w w:val="97"/>
        </w:rPr>
        <w:t>u</w:t>
      </w:r>
      <w:r w:rsidR="004970F5" w:rsidRPr="00A340D9">
        <w:rPr>
          <w:rFonts w:asciiTheme="minorHAnsi" w:hAnsiTheme="minorHAnsi"/>
          <w:spacing w:val="-3"/>
          <w:w w:val="89"/>
        </w:rPr>
        <w:t>r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spacing w:val="-2"/>
          <w:w w:val="88"/>
        </w:rPr>
        <w:t>c</w:t>
      </w:r>
      <w:r w:rsidR="004970F5" w:rsidRPr="00A340D9">
        <w:rPr>
          <w:rFonts w:asciiTheme="minorHAnsi" w:hAnsiTheme="minorHAnsi"/>
          <w:w w:val="98"/>
        </w:rPr>
        <w:t>on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spacing w:val="-2"/>
          <w:w w:val="97"/>
        </w:rPr>
        <w:t>u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78"/>
        </w:rPr>
        <w:t>l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spacing w:val="-2"/>
          <w:w w:val="78"/>
        </w:rPr>
        <w:t>l</w:t>
      </w:r>
      <w:r w:rsidR="004970F5" w:rsidRPr="00A340D9">
        <w:rPr>
          <w:rFonts w:asciiTheme="minorHAnsi" w:hAnsiTheme="minorHAnsi"/>
          <w:w w:val="58"/>
        </w:rPr>
        <w:t>’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spacing w:val="-2"/>
          <w:w w:val="76"/>
        </w:rPr>
        <w:t>i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106"/>
        </w:rPr>
        <w:t>186</w:t>
      </w:r>
      <w:r w:rsidR="004970F5" w:rsidRPr="00A340D9">
        <w:rPr>
          <w:rFonts w:asciiTheme="minorHAnsi" w:hAnsiTheme="minorHAnsi"/>
          <w:w w:val="119"/>
        </w:rPr>
        <w:t>-</w:t>
      </w:r>
      <w:r w:rsidR="004970F5" w:rsidRPr="00A340D9">
        <w:rPr>
          <w:rFonts w:asciiTheme="minorHAnsi" w:hAnsiTheme="minorHAnsi"/>
          <w:i/>
          <w:spacing w:val="-2"/>
          <w:w w:val="89"/>
        </w:rPr>
        <w:t>b</w:t>
      </w:r>
      <w:r w:rsidR="004970F5" w:rsidRPr="00A340D9">
        <w:rPr>
          <w:rFonts w:asciiTheme="minorHAnsi" w:hAnsiTheme="minorHAnsi"/>
          <w:i/>
          <w:spacing w:val="-2"/>
          <w:w w:val="67"/>
        </w:rPr>
        <w:t>i</w:t>
      </w:r>
      <w:r w:rsidR="004970F5" w:rsidRPr="00A340D9">
        <w:rPr>
          <w:rFonts w:asciiTheme="minorHAnsi" w:hAnsiTheme="minorHAnsi"/>
          <w:i/>
          <w:w w:val="108"/>
        </w:rPr>
        <w:t>s</w:t>
      </w:r>
      <w:r w:rsidR="004970F5" w:rsidRPr="00A340D9">
        <w:rPr>
          <w:rFonts w:asciiTheme="minorHAnsi" w:hAnsiTheme="minorHAnsi"/>
          <w:i/>
          <w:w w:val="57"/>
        </w:rPr>
        <w:t xml:space="preserve">, </w:t>
      </w:r>
      <w:r w:rsidR="004970F5" w:rsidRPr="00A340D9">
        <w:rPr>
          <w:rFonts w:asciiTheme="minorHAnsi" w:hAnsiTheme="minorHAnsi"/>
        </w:rPr>
        <w:t>comma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6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del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="004970F5" w:rsidRPr="00A340D9">
        <w:rPr>
          <w:rFonts w:asciiTheme="minorHAnsi" w:hAnsiTheme="minorHAnsi"/>
        </w:rPr>
        <w:t>Regio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Decreto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16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="004970F5" w:rsidRPr="00A340D9">
        <w:rPr>
          <w:rFonts w:asciiTheme="minorHAnsi" w:hAnsiTheme="minorHAnsi"/>
        </w:rPr>
        <w:t>marzo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1942,</w:t>
      </w:r>
      <w:r w:rsidR="004970F5" w:rsidRPr="00A340D9">
        <w:rPr>
          <w:rFonts w:asciiTheme="minorHAnsi" w:hAnsiTheme="minorHAnsi"/>
          <w:spacing w:val="-13"/>
        </w:rPr>
        <w:t xml:space="preserve"> </w:t>
      </w:r>
      <w:r w:rsidR="004970F5" w:rsidRPr="00A340D9">
        <w:rPr>
          <w:rFonts w:asciiTheme="minorHAnsi" w:hAnsiTheme="minorHAnsi"/>
        </w:rPr>
        <w:t>n.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267</w:t>
      </w:r>
      <w:r w:rsidRPr="00A340D9">
        <w:rPr>
          <w:rFonts w:asciiTheme="minorHAnsi" w:hAnsiTheme="minorHAnsi"/>
        </w:rPr>
        <w:t xml:space="preserve"> e</w:t>
      </w:r>
      <w:r w:rsidRPr="00A340D9">
        <w:rPr>
          <w:rFonts w:asciiTheme="minorHAnsi" w:hAnsiTheme="minorHAnsi"/>
          <w:b/>
        </w:rPr>
        <w:t xml:space="preserve"> </w:t>
      </w:r>
      <w:r w:rsidR="004970F5" w:rsidRPr="00A340D9">
        <w:rPr>
          <w:rFonts w:asciiTheme="minorHAnsi" w:hAnsiTheme="minorHAnsi"/>
          <w:w w:val="90"/>
        </w:rPr>
        <w:t>presenta una relazione di un professionista in possesso dei requisiti di cui all'articolo 67, terzo comma, lettera</w:t>
      </w:r>
      <w:r w:rsidR="004970F5" w:rsidRPr="00A340D9">
        <w:rPr>
          <w:rFonts w:asciiTheme="minorHAnsi" w:hAnsiTheme="minorHAnsi"/>
          <w:spacing w:val="1"/>
          <w:w w:val="90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d),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del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Regio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Decreto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16</w:t>
      </w:r>
      <w:r w:rsidR="004970F5" w:rsidRPr="00A340D9">
        <w:rPr>
          <w:rFonts w:asciiTheme="minorHAnsi" w:hAnsiTheme="minorHAnsi"/>
          <w:spacing w:val="-10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marzo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1942,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n.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267,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che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attesta</w:t>
      </w:r>
      <w:r w:rsidR="004970F5" w:rsidRPr="00A340D9">
        <w:rPr>
          <w:rFonts w:asciiTheme="minorHAnsi" w:hAnsiTheme="minorHAnsi"/>
          <w:spacing w:val="-4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la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conformità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al</w:t>
      </w:r>
      <w:r w:rsidR="004970F5" w:rsidRPr="00A340D9">
        <w:rPr>
          <w:rFonts w:asciiTheme="minorHAnsi" w:hAnsiTheme="minorHAnsi"/>
          <w:spacing w:val="-10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piano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e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la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ragionevole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capacità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di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adempimento</w:t>
      </w:r>
      <w:r w:rsidRPr="00A340D9">
        <w:rPr>
          <w:rFonts w:asciiTheme="minorHAnsi" w:hAnsiTheme="minorHAnsi"/>
          <w:w w:val="95"/>
        </w:rPr>
        <w:t xml:space="preserve"> </w:t>
      </w:r>
      <w:r w:rsidR="004970F5" w:rsidRPr="00A340D9">
        <w:rPr>
          <w:rFonts w:asciiTheme="minorHAnsi" w:hAnsiTheme="minorHAnsi"/>
          <w:spacing w:val="-49"/>
          <w:w w:val="95"/>
        </w:rPr>
        <w:t xml:space="preserve"> </w:t>
      </w:r>
      <w:r w:rsidR="004970F5" w:rsidRPr="00A340D9">
        <w:rPr>
          <w:rFonts w:asciiTheme="minorHAnsi" w:hAnsiTheme="minorHAnsi"/>
        </w:rPr>
        <w:t>del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Pr="00A340D9">
        <w:rPr>
          <w:rFonts w:asciiTheme="minorHAnsi" w:hAnsiTheme="minorHAnsi"/>
        </w:rPr>
        <w:t>contratto;</w:t>
      </w:r>
    </w:p>
    <w:p w:rsidR="00A340D9" w:rsidRDefault="00802A4F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E420F5">
        <w:t>di adempiere all’interno della propria azienda, agli obblighi di sicurezza previsti dalla vigente</w:t>
      </w:r>
      <w:r>
        <w:t xml:space="preserve"> normativa, di aver </w:t>
      </w:r>
      <w:r w:rsidRPr="00E420F5">
        <w:t>preso visione del Documento sulla</w:t>
      </w:r>
      <w:r>
        <w:t xml:space="preserve"> sicurezza sul lavoro</w:t>
      </w:r>
      <w:r w:rsidRPr="00E420F5">
        <w:t xml:space="preserve"> ai sensi dell’a</w:t>
      </w:r>
      <w:r>
        <w:t xml:space="preserve">rt. 26 del </w:t>
      </w:r>
      <w:r w:rsidRPr="00E420F5">
        <w:t>D.</w:t>
      </w:r>
      <w:r>
        <w:t xml:space="preserve"> </w:t>
      </w:r>
      <w:r w:rsidRPr="00E420F5">
        <w:t>L.vo 81/08, pubblicato sul  sito Internet</w:t>
      </w:r>
      <w:r w:rsidRPr="00D232A6">
        <w:t xml:space="preserve">: </w:t>
      </w:r>
      <w:hyperlink r:id="rId7" w:history="1">
        <w:r w:rsidRPr="00BB2DC3">
          <w:t>www.ospedale.cuneo.it</w:t>
        </w:r>
      </w:hyperlink>
      <w:r w:rsidRPr="00BB2DC3">
        <w:t xml:space="preserve">; </w:t>
      </w:r>
    </w:p>
    <w:p w:rsidR="00A340D9" w:rsidRPr="00A340D9" w:rsidRDefault="00C03DBF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A340D9">
        <w:rPr>
          <w:rFonts w:cs="Calibri"/>
        </w:rPr>
        <w:t>di</w:t>
      </w:r>
      <w:r>
        <w:t xml:space="preserve"> impegnarsi, in caso di aggiudicazione, ad osservare e a far osservare ai propri dipendenti e collaboratori </w:t>
      </w:r>
      <w:r w:rsidR="00517F8C">
        <w:t xml:space="preserve">il vigente </w:t>
      </w:r>
      <w:r w:rsidR="00802A4F">
        <w:t>codice di comportamento adottato dall’Azienda Ospedaliera S. Croce e Carle, pubblicato sul citato sito Internet, nella sezione &lt;</w:t>
      </w:r>
      <w:r w:rsidR="00517F8C">
        <w:t>&lt;Amministrazione Trasparente&gt;&gt;;</w:t>
      </w:r>
      <w:r w:rsidR="00802A4F">
        <w:t xml:space="preserve"> </w:t>
      </w:r>
    </w:p>
    <w:p w:rsidR="00BB2C6B" w:rsidRPr="00BB2C6B" w:rsidRDefault="00517F8C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>
        <w:t>di essere, ai sensi dell’art. 5, comma 1, lett. a), della Legge 11.11.2011, n. 180</w:t>
      </w:r>
      <w:r w:rsidR="00EE285D">
        <w:t>:</w:t>
      </w:r>
    </w:p>
    <w:p w:rsidR="00A340D9" w:rsidRPr="00A340D9" w:rsidRDefault="00EE285D" w:rsidP="00BB2C6B">
      <w:pPr>
        <w:pStyle w:val="Paragrafoelenco"/>
        <w:spacing w:after="0" w:line="240" w:lineRule="auto"/>
        <w:ind w:left="284"/>
        <w:rPr>
          <w:rFonts w:cs="Calibri"/>
        </w:rPr>
      </w:pPr>
      <w:r w:rsidRPr="00A340D9">
        <w:rPr>
          <w:b/>
        </w:rPr>
        <w:t>□</w:t>
      </w:r>
      <w:r w:rsidRPr="00517F8C">
        <w:t xml:space="preserve"> </w:t>
      </w:r>
      <w:r w:rsidR="00517F8C" w:rsidRPr="00517F8C">
        <w:t>una micro</w:t>
      </w:r>
      <w:r w:rsidR="00751C90">
        <w:t xml:space="preserve"> </w:t>
      </w:r>
      <w:r w:rsidR="00517F8C" w:rsidRPr="00517F8C">
        <w:t xml:space="preserve">impresa □ </w:t>
      </w:r>
      <w:r w:rsidR="00BB2C6B">
        <w:t xml:space="preserve">una </w:t>
      </w:r>
      <w:r w:rsidR="00517F8C" w:rsidRPr="00517F8C">
        <w:t>piccola impresa □</w:t>
      </w:r>
      <w:r w:rsidR="00BB2C6B">
        <w:t xml:space="preserve"> una</w:t>
      </w:r>
      <w:r w:rsidR="00517F8C">
        <w:t xml:space="preserve"> me</w:t>
      </w:r>
      <w:r w:rsidR="00517F8C" w:rsidRPr="00517F8C">
        <w:t>d</w:t>
      </w:r>
      <w:r w:rsidR="00517F8C">
        <w:t>i</w:t>
      </w:r>
      <w:r w:rsidR="00517F8C" w:rsidRPr="00517F8C">
        <w:t>a impresa</w:t>
      </w:r>
      <w:r w:rsidR="00517F8C">
        <w:t>;</w:t>
      </w:r>
      <w:r w:rsidR="007241EA" w:rsidRPr="008A1649">
        <w:t xml:space="preserve"> </w:t>
      </w:r>
    </w:p>
    <w:p w:rsidR="00A340D9" w:rsidRPr="00A340D9" w:rsidRDefault="004F1C29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F03AA7">
        <w:t xml:space="preserve"> </w:t>
      </w:r>
      <w:r w:rsidR="001F60ED" w:rsidRPr="001D61BF">
        <w:t>di non partecipare alla gara in più di un’associazione temporanea, consorzio o soggetto di cui all’art. 45 del d. Lgs. n. 50/2016</w:t>
      </w:r>
      <w:r w:rsidR="00517F8C">
        <w:t>,</w:t>
      </w:r>
      <w:r w:rsidR="001F60ED" w:rsidRPr="001D61BF">
        <w:t xml:space="preserve"> né di partecipare simultaneamente in forma individuale ed in associazione temporanea o consorzio; </w:t>
      </w:r>
    </w:p>
    <w:p w:rsidR="003B42A8" w:rsidRPr="00BB2C6B" w:rsidRDefault="003B42A8" w:rsidP="003B42A8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3B42A8">
        <w:rPr>
          <w:rFonts w:asciiTheme="minorHAnsi" w:hAnsiTheme="minorHAnsi" w:cstheme="minorHAnsi"/>
          <w:sz w:val="24"/>
          <w:szCs w:val="24"/>
        </w:rPr>
        <w:t xml:space="preserve"> </w:t>
      </w:r>
      <w:r w:rsidRPr="003B42A8">
        <w:rPr>
          <w:rFonts w:asciiTheme="minorHAnsi" w:hAnsiTheme="minorHAnsi" w:cstheme="minorHAnsi"/>
        </w:rPr>
        <w:t>di possedere</w:t>
      </w:r>
      <w:r w:rsidRPr="003B42A8">
        <w:rPr>
          <w:rFonts w:asciiTheme="minorHAnsi" w:hAnsiTheme="minorHAnsi" w:cstheme="minorHAnsi"/>
          <w:b/>
        </w:rPr>
        <w:t xml:space="preserve"> </w:t>
      </w:r>
      <w:r w:rsidRPr="003B42A8">
        <w:rPr>
          <w:rFonts w:asciiTheme="minorHAnsi" w:hAnsiTheme="minorHAnsi" w:cstheme="minorHAnsi"/>
          <w:i/>
        </w:rPr>
        <w:t>oppure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3B42A8">
        <w:rPr>
          <w:rFonts w:asciiTheme="minorHAnsi" w:hAnsiTheme="minorHAnsi" w:cstheme="minorHAnsi"/>
        </w:rPr>
        <w:t>di non possedere</w:t>
      </w:r>
      <w:r>
        <w:rPr>
          <w:rFonts w:asciiTheme="minorHAnsi" w:hAnsiTheme="minorHAnsi" w:cstheme="minorHAnsi"/>
        </w:rPr>
        <w:t xml:space="preserve"> l’iscrizione nell’elenco dei fornitori, prestatori di servizio ed esecutori di lavori non soggetti a tentativo di i</w:t>
      </w:r>
      <w:r w:rsidR="00BB2C6B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filtrazione mafiosa (cd.</w:t>
      </w:r>
      <w:r w:rsidRPr="00BB2C6B">
        <w:rPr>
          <w:rFonts w:asciiTheme="minorHAnsi" w:hAnsiTheme="minorHAnsi" w:cstheme="minorHAnsi"/>
          <w:i/>
        </w:rPr>
        <w:t xml:space="preserve"> </w:t>
      </w:r>
      <w:r w:rsidR="00BB2C6B" w:rsidRPr="00BB2C6B">
        <w:rPr>
          <w:rFonts w:asciiTheme="minorHAnsi" w:hAnsiTheme="minorHAnsi" w:cstheme="minorHAnsi"/>
          <w:i/>
        </w:rPr>
        <w:t>white list</w:t>
      </w:r>
      <w:r w:rsidR="00BB2C6B">
        <w:rPr>
          <w:rFonts w:asciiTheme="minorHAnsi" w:hAnsiTheme="minorHAnsi" w:cstheme="minorHAnsi"/>
        </w:rPr>
        <w:t xml:space="preserve">) istituito presso la Prefettura della provincia di ___________________in cui l’operatore economico ha la propria sede </w:t>
      </w:r>
      <w:r w:rsidR="00BB2C6B" w:rsidRPr="001E4A7A">
        <w:rPr>
          <w:rFonts w:asciiTheme="minorHAnsi" w:hAnsiTheme="minorHAnsi" w:cstheme="minorHAnsi"/>
          <w:i/>
        </w:rPr>
        <w:t>oppure</w:t>
      </w:r>
      <w:r w:rsidR="00BB2C6B">
        <w:rPr>
          <w:rFonts w:asciiTheme="minorHAnsi" w:hAnsiTheme="minorHAnsi" w:cstheme="minorHAnsi"/>
        </w:rPr>
        <w:t xml:space="preserve"> </w:t>
      </w:r>
      <w:r w:rsidR="00BB2C6B" w:rsidRPr="001A0D01">
        <w:rPr>
          <w:rFonts w:ascii="Courier New" w:hAnsi="Courier New" w:cs="Courier New"/>
          <w:b/>
          <w:sz w:val="28"/>
          <w:szCs w:val="28"/>
        </w:rPr>
        <w:t>□</w:t>
      </w:r>
      <w:r w:rsidR="00BB2C6B">
        <w:rPr>
          <w:rFonts w:ascii="Courier New" w:hAnsi="Courier New" w:cs="Courier New"/>
          <w:b/>
          <w:sz w:val="28"/>
          <w:szCs w:val="28"/>
        </w:rPr>
        <w:t xml:space="preserve"> </w:t>
      </w:r>
      <w:r w:rsidR="00BB2C6B" w:rsidRPr="00BB2C6B">
        <w:rPr>
          <w:rFonts w:asciiTheme="minorHAnsi" w:hAnsiTheme="minorHAnsi" w:cstheme="minorHAnsi"/>
        </w:rPr>
        <w:t>ha presentato domanda di iscrizione al predetto elenco;</w:t>
      </w:r>
    </w:p>
    <w:p w:rsidR="00DA0C83" w:rsidRPr="00BB2C6B" w:rsidRDefault="00382921" w:rsidP="00BB2C6B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>
        <w:t>che ha le seguenti iscrizioni</w:t>
      </w:r>
      <w:r w:rsidR="00DA0C83">
        <w:t xml:space="preserve">: </w:t>
      </w:r>
    </w:p>
    <w:p w:rsidR="00382921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all’INAIL sede di_____</w:t>
      </w:r>
      <w:r w:rsidR="00BB2DC3">
        <w:t>____________________</w:t>
      </w:r>
      <w:r>
        <w:t>___________</w:t>
      </w:r>
      <w:r w:rsidR="00BB2DC3">
        <w:t>__</w:t>
      </w:r>
      <w:r w:rsidRPr="00382921">
        <w:t xml:space="preserve"> </w:t>
      </w:r>
      <w:r>
        <w:t>codice ditta:</w:t>
      </w:r>
      <w:r w:rsidR="0082561E">
        <w:t xml:space="preserve"> </w:t>
      </w:r>
      <w:r>
        <w:t>______________;</w:t>
      </w:r>
    </w:p>
    <w:p w:rsidR="00BB2DC3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</w:t>
      </w:r>
      <w:r w:rsidR="00BB2DC3">
        <w:t>INPS</w:t>
      </w:r>
      <w:r>
        <w:t xml:space="preserve"> sede di</w:t>
      </w:r>
      <w:r w:rsidR="00BB2DC3">
        <w:t xml:space="preserve">_____ </w:t>
      </w:r>
      <w:r w:rsidR="00BB2DC3" w:rsidRPr="00284886">
        <w:t>___________</w:t>
      </w:r>
      <w:r>
        <w:t>______________________ matricola:</w:t>
      </w:r>
      <w:r w:rsidR="0082561E">
        <w:t xml:space="preserve"> </w:t>
      </w:r>
      <w:r>
        <w:t>________________</w:t>
      </w:r>
      <w:r w:rsidR="00BB2DC3">
        <w:t>;</w:t>
      </w:r>
    </w:p>
    <w:p w:rsidR="00BB2DC3" w:rsidRPr="00284886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 xml:space="preserve">alla </w:t>
      </w:r>
      <w:r w:rsidR="00BB2DC3" w:rsidRPr="00284886">
        <w:t>Ca</w:t>
      </w:r>
      <w:r w:rsidR="00BB2DC3">
        <w:t xml:space="preserve">ssa Edile </w:t>
      </w:r>
      <w:r>
        <w:t>sede di__________________________</w:t>
      </w:r>
      <w:r w:rsidR="0082561E">
        <w:t xml:space="preserve">______ </w:t>
      </w:r>
      <w:r>
        <w:t>codice:</w:t>
      </w:r>
      <w:r w:rsidR="0082561E">
        <w:t xml:space="preserve"> </w:t>
      </w:r>
      <w:r>
        <w:t>___________________</w:t>
      </w:r>
      <w:r w:rsidR="00BB2DC3">
        <w:t>;</w:t>
      </w:r>
    </w:p>
    <w:p w:rsidR="00382921" w:rsidRDefault="00733BFF" w:rsidP="00382921">
      <w:pPr>
        <w:tabs>
          <w:tab w:val="left" w:pos="550"/>
        </w:tabs>
        <w:spacing w:after="0" w:line="240" w:lineRule="auto"/>
        <w:ind w:firstLine="330"/>
      </w:pPr>
      <w:r>
        <w:rPr>
          <w:i/>
        </w:rPr>
        <w:tab/>
      </w:r>
      <w:r w:rsidR="00BB2DC3" w:rsidRPr="00D25636">
        <w:rPr>
          <w:i/>
        </w:rPr>
        <w:t>(In caso di più iscrizioni, indicarle tutte):</w:t>
      </w:r>
      <w:r w:rsidR="00BB2DC3" w:rsidRPr="00284886">
        <w:t>_</w:t>
      </w:r>
      <w:r w:rsidR="00BB2DC3">
        <w:t>____________________________________</w:t>
      </w:r>
      <w:r>
        <w:t>__</w:t>
      </w:r>
      <w:r w:rsidR="00BB2DC3">
        <w:t>_____</w:t>
      </w:r>
      <w:r w:rsidR="00BB2DC3" w:rsidRPr="00284886">
        <w:t>;</w:t>
      </w:r>
    </w:p>
    <w:p w:rsidR="00BB2DC3" w:rsidRDefault="00BB2C6B" w:rsidP="00382921">
      <w:pPr>
        <w:spacing w:after="0" w:line="240" w:lineRule="auto"/>
      </w:pPr>
      <w:r>
        <w:t>10</w:t>
      </w:r>
      <w:r w:rsidR="00382921">
        <w:t xml:space="preserve">.   che il </w:t>
      </w:r>
      <w:r w:rsidR="00BB2DC3">
        <w:t>contratto collettivo nazionale di lavoro applicato ai lavoratori dipendenti è:_____</w:t>
      </w:r>
      <w:r w:rsidR="00382921">
        <w:t>________</w:t>
      </w:r>
    </w:p>
    <w:p w:rsidR="00235C0E" w:rsidRDefault="00BB2DC3" w:rsidP="00382921">
      <w:pPr>
        <w:spacing w:after="0" w:line="240" w:lineRule="auto"/>
        <w:ind w:left="360"/>
      </w:pPr>
      <w:r>
        <w:t>______________</w:t>
      </w:r>
      <w:r w:rsidR="00235C0E">
        <w:t>_____________________con il codice alfanumerico unico ai sensi dell’art. 16-</w:t>
      </w:r>
      <w:r w:rsidR="00235C0E" w:rsidRPr="00235C0E">
        <w:rPr>
          <w:i/>
        </w:rPr>
        <w:t xml:space="preserve">quater </w:t>
      </w:r>
      <w:r w:rsidR="00235C0E">
        <w:t>del D. L. n. 76/2020 convertito nella L. n. 120/2020: _______________________________</w:t>
      </w:r>
      <w:r>
        <w:t>;</w:t>
      </w:r>
    </w:p>
    <w:p w:rsidR="00382921" w:rsidRDefault="00382921" w:rsidP="00382921">
      <w:pPr>
        <w:spacing w:after="0" w:line="240" w:lineRule="auto"/>
        <w:ind w:left="360"/>
      </w:pPr>
      <w:r>
        <w:t>che l</w:t>
      </w:r>
      <w:r w:rsidR="00BB2DC3" w:rsidRPr="00E420F5">
        <w:t xml:space="preserve">a dimensione aziendale </w:t>
      </w:r>
      <w:r>
        <w:t xml:space="preserve">(numero dei dipendenti) </w:t>
      </w:r>
      <w:r w:rsidR="00BB2DC3" w:rsidRPr="00E420F5">
        <w:t>è:</w:t>
      </w:r>
    </w:p>
    <w:p w:rsidR="00382921" w:rsidRDefault="00BB2DC3" w:rsidP="00382921">
      <w:pPr>
        <w:spacing w:after="0" w:line="240" w:lineRule="auto"/>
        <w:ind w:left="360"/>
      </w:pPr>
      <w:r w:rsidRPr="00E420F5">
        <w:t xml:space="preserve">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="00382921">
        <w:rPr>
          <w:i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 w:rsidR="00382921">
          <w:rPr>
            <w:i/>
          </w:rPr>
          <w:t>0</w:t>
        </w:r>
        <w:r w:rsidRPr="00E420F5">
          <w:rPr>
            <w:i/>
          </w:rPr>
          <w:t xml:space="preserve"> a</w:t>
        </w:r>
      </w:smartTag>
      <w:r w:rsidRPr="00E420F5">
        <w:rPr>
          <w:i/>
        </w:rPr>
        <w:t xml:space="preserve"> 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6 a"/>
        </w:smartTagPr>
        <w:r w:rsidRPr="00E420F5">
          <w:rPr>
            <w:i/>
          </w:rPr>
          <w:t>6 a</w:t>
        </w:r>
      </w:smartTag>
      <w:r w:rsidRPr="00E420F5">
        <w:rPr>
          <w:i/>
        </w:rPr>
        <w:t xml:space="preserve"> 15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16 a"/>
        </w:smartTagPr>
        <w:r w:rsidRPr="00E420F5">
          <w:rPr>
            <w:i/>
          </w:rPr>
          <w:t>16 a</w:t>
        </w:r>
      </w:smartTag>
      <w:r w:rsidRPr="00E420F5">
        <w:rPr>
          <w:i/>
        </w:rPr>
        <w:t xml:space="preserve"> 50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51 a"/>
        </w:smartTagPr>
        <w:r w:rsidRPr="00E420F5">
          <w:rPr>
            <w:i/>
          </w:rPr>
          <w:t>51 a</w:t>
        </w:r>
      </w:smartTag>
      <w:r w:rsidRPr="00E420F5">
        <w:rPr>
          <w:i/>
        </w:rPr>
        <w:t xml:space="preserve"> 100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t xml:space="preserve"> </w:t>
      </w:r>
      <w:r w:rsidRPr="00E420F5">
        <w:rPr>
          <w:i/>
        </w:rPr>
        <w:t>oltre</w:t>
      </w:r>
      <w:r w:rsidR="00382921">
        <w:rPr>
          <w:i/>
        </w:rPr>
        <w:t xml:space="preserve"> 100</w:t>
      </w:r>
      <w:r>
        <w:t>;</w:t>
      </w:r>
    </w:p>
    <w:p w:rsidR="00BB2DC3" w:rsidRDefault="00382921" w:rsidP="00F03AA7">
      <w:pPr>
        <w:spacing w:after="0" w:line="240" w:lineRule="auto"/>
        <w:ind w:left="360"/>
      </w:pPr>
      <w:r>
        <w:t>che l’</w:t>
      </w:r>
      <w:r w:rsidRPr="00E420F5">
        <w:t xml:space="preserve">Agenzia </w:t>
      </w:r>
      <w:r>
        <w:t xml:space="preserve">delle Entrate competente ha </w:t>
      </w:r>
      <w:r w:rsidR="004F1C29">
        <w:t>sede in</w:t>
      </w:r>
      <w:r>
        <w:t>_____________________</w:t>
      </w:r>
      <w:r w:rsidR="004F1C29">
        <w:t>________________</w:t>
      </w:r>
      <w:r>
        <w:t>;</w:t>
      </w:r>
    </w:p>
    <w:p w:rsidR="008637DF" w:rsidRDefault="00BB2C6B" w:rsidP="00994739">
      <w:pPr>
        <w:tabs>
          <w:tab w:val="left" w:pos="660"/>
        </w:tabs>
        <w:spacing w:after="0" w:line="240" w:lineRule="auto"/>
        <w:ind w:left="330" w:hanging="330"/>
      </w:pPr>
      <w:r>
        <w:t>11</w:t>
      </w:r>
      <w:r w:rsidR="001F60ED" w:rsidRPr="009B7523">
        <w:t>.</w:t>
      </w:r>
      <w:r w:rsidR="000134C4">
        <w:t xml:space="preserve"> </w:t>
      </w:r>
      <w:r w:rsidR="00416FC9">
        <w:tab/>
      </w:r>
      <w:r w:rsidR="00416FC9" w:rsidRPr="00416FC9">
        <w:rPr>
          <w:i/>
        </w:rPr>
        <w:t>(nel caso in cui un p</w:t>
      </w:r>
      <w:r w:rsidR="00235C0E">
        <w:rPr>
          <w:i/>
        </w:rPr>
        <w:t>artecipante</w:t>
      </w:r>
      <w:r w:rsidR="0032302B">
        <w:rPr>
          <w:i/>
        </w:rPr>
        <w:t xml:space="preserve"> eserciti </w:t>
      </w:r>
      <w:r w:rsidR="00416FC9" w:rsidRPr="00416FC9">
        <w:rPr>
          <w:i/>
        </w:rPr>
        <w:t>l’accesso agli atti ai sensi della Legge 07.08.1990, n. 241)</w:t>
      </w:r>
      <w:r w:rsidR="00875711">
        <w:t xml:space="preserve">: </w:t>
      </w:r>
    </w:p>
    <w:p w:rsidR="007E497C" w:rsidRDefault="007241EA" w:rsidP="008637DF">
      <w:pPr>
        <w:tabs>
          <w:tab w:val="left" w:pos="660"/>
        </w:tabs>
        <w:spacing w:after="0" w:line="240" w:lineRule="auto"/>
        <w:ind w:left="330"/>
      </w:pPr>
      <w:r w:rsidRPr="00416FC9">
        <w:rPr>
          <w:b/>
          <w:sz w:val="28"/>
          <w:szCs w:val="28"/>
        </w:rPr>
        <w:t>□</w:t>
      </w:r>
      <w:r w:rsidRPr="009B7523">
        <w:rPr>
          <w:b/>
        </w:rPr>
        <w:t xml:space="preserve"> </w:t>
      </w:r>
      <w:r w:rsidR="00416FC9">
        <w:t xml:space="preserve">di </w:t>
      </w:r>
      <w:r w:rsidRPr="009B7523">
        <w:t>autorizzare</w:t>
      </w:r>
      <w:r w:rsidR="00875711">
        <w:t xml:space="preserve"> </w:t>
      </w:r>
      <w:r w:rsidR="001F60ED" w:rsidRPr="009B7523">
        <w:t xml:space="preserve">la stazione appaltante </w:t>
      </w:r>
      <w:r w:rsidRPr="009B7523">
        <w:t>a rilasciare copia di tutta la documentazione presentata per la partecipazione alla gara, comprese le giustificazioni che saranno eventualmente richieste in sede di verifica delle offerte anomale</w:t>
      </w:r>
      <w:r w:rsidR="007E497C">
        <w:t>;</w:t>
      </w:r>
    </w:p>
    <w:p w:rsidR="00B5236F" w:rsidRPr="00B5236F" w:rsidRDefault="007E497C" w:rsidP="00B5236F">
      <w:pPr>
        <w:tabs>
          <w:tab w:val="left" w:pos="660"/>
        </w:tabs>
        <w:spacing w:after="0" w:line="240" w:lineRule="auto"/>
        <w:ind w:left="330" w:hanging="330"/>
      </w:pPr>
      <w:r>
        <w:tab/>
      </w:r>
      <w:r w:rsidRPr="00416FC9">
        <w:rPr>
          <w:b/>
          <w:sz w:val="28"/>
          <w:szCs w:val="28"/>
        </w:rPr>
        <w:t xml:space="preserve">□ </w:t>
      </w:r>
      <w:r w:rsidRPr="00416FC9">
        <w:t xml:space="preserve">di </w:t>
      </w:r>
      <w:r w:rsidRPr="009B7523">
        <w:t>non autorizzare</w:t>
      </w:r>
      <w:r>
        <w:t xml:space="preserve"> </w:t>
      </w:r>
      <w:r w:rsidR="0032302B">
        <w:t>la stazione appaltante per i seguenti motivi:_________________________</w:t>
      </w:r>
      <w:r w:rsidR="0032302B">
        <w:br/>
        <w:t>_______________________________________________________________________________</w:t>
      </w:r>
      <w:r w:rsidR="007241EA" w:rsidRPr="009B7523">
        <w:t>e di essere consapevole che la stazione appaltante</w:t>
      </w:r>
      <w:r w:rsidR="0032302B">
        <w:t>,</w:t>
      </w:r>
      <w:r w:rsidR="007241EA" w:rsidRPr="009B7523">
        <w:t xml:space="preserve"> in caso di non autorizzazione</w:t>
      </w:r>
      <w:r w:rsidR="0032302B">
        <w:t>,</w:t>
      </w:r>
      <w:r w:rsidR="007241EA" w:rsidRPr="009B7523">
        <w:t xml:space="preserve"> si riserva di valutare la compatibilità dell’istanza di riservatezza con il diritto di accesso dei soggetti </w:t>
      </w:r>
      <w:r w:rsidR="007241EA" w:rsidRPr="00B5236F">
        <w:t xml:space="preserve">interessati; </w:t>
      </w:r>
    </w:p>
    <w:p w:rsidR="00DB71E6" w:rsidRDefault="00BB2C6B" w:rsidP="006F273F">
      <w:pPr>
        <w:tabs>
          <w:tab w:val="left" w:pos="660"/>
        </w:tabs>
        <w:spacing w:after="0" w:line="240" w:lineRule="auto"/>
        <w:ind w:left="330" w:hanging="330"/>
      </w:pPr>
      <w:r>
        <w:t>12</w:t>
      </w:r>
      <w:r w:rsidR="00B5236F" w:rsidRPr="00B5236F">
        <w:t>.</w:t>
      </w:r>
      <w:r w:rsidR="00B5236F" w:rsidRPr="00B5236F">
        <w:tab/>
        <w:t>di essere informato ch</w:t>
      </w:r>
      <w:r w:rsidR="006F273F">
        <w:t xml:space="preserve">e i dati raccolti </w:t>
      </w:r>
      <w:r w:rsidR="00B5236F" w:rsidRPr="00B5236F">
        <w:t xml:space="preserve">saranno trattati, anche con strumenti informatici, ai sensi del D. L.vo 30.06.2003 n. 196 e del Regolamento (UE) 2016/679 del Parlamento europeo </w:t>
      </w:r>
      <w:r w:rsidR="00DB71E6">
        <w:t>e del Consiglio del 27.04.2016.</w:t>
      </w:r>
    </w:p>
    <w:p w:rsidR="001E4A7A" w:rsidRDefault="001E4A7A" w:rsidP="007241EA">
      <w:pPr>
        <w:pStyle w:val="Default"/>
        <w:spacing w:after="58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:rsidR="007241EA" w:rsidRPr="001E4A7A" w:rsidRDefault="009C11D0" w:rsidP="007241EA">
      <w:pPr>
        <w:pStyle w:val="Default"/>
        <w:spacing w:after="58"/>
        <w:rPr>
          <w:rFonts w:ascii="Calibri" w:hAnsi="Calibri"/>
          <w:sz w:val="20"/>
          <w:szCs w:val="20"/>
        </w:rPr>
      </w:pPr>
      <w:r w:rsidRPr="001E4A7A">
        <w:rPr>
          <w:rFonts w:ascii="Calibri" w:hAnsi="Calibri"/>
          <w:sz w:val="20"/>
          <w:szCs w:val="20"/>
        </w:rPr>
        <w:t>Luogo e d</w:t>
      </w:r>
      <w:r w:rsidR="00DB71E6" w:rsidRPr="001E4A7A">
        <w:rPr>
          <w:rFonts w:ascii="Calibri" w:hAnsi="Calibri"/>
          <w:sz w:val="20"/>
          <w:szCs w:val="20"/>
        </w:rPr>
        <w:t xml:space="preserve">ata_______________________ </w:t>
      </w:r>
    </w:p>
    <w:p w:rsidR="007241EA" w:rsidRPr="001E4A7A" w:rsidRDefault="00313374" w:rsidP="00DB71E6">
      <w:pPr>
        <w:pStyle w:val="Default"/>
        <w:jc w:val="right"/>
        <w:rPr>
          <w:rFonts w:ascii="Calibri" w:hAnsi="Calibri"/>
          <w:i/>
          <w:sz w:val="20"/>
          <w:szCs w:val="20"/>
        </w:rPr>
      </w:pPr>
      <w:r w:rsidRPr="001E4A7A">
        <w:rPr>
          <w:rFonts w:ascii="Calibri" w:hAnsi="Calibri"/>
          <w:i/>
          <w:sz w:val="20"/>
          <w:szCs w:val="20"/>
        </w:rPr>
        <w:t>Firma digitale del legale rappresentante dell’operatore economico</w:t>
      </w:r>
      <w:r w:rsidR="007241EA" w:rsidRPr="001E4A7A">
        <w:rPr>
          <w:rFonts w:ascii="Calibri" w:hAnsi="Calibri"/>
          <w:i/>
          <w:sz w:val="20"/>
          <w:szCs w:val="20"/>
        </w:rPr>
        <w:t xml:space="preserve"> </w:t>
      </w:r>
    </w:p>
    <w:p w:rsidR="00C6550E" w:rsidRDefault="00C6550E" w:rsidP="00FA4E64">
      <w:pPr>
        <w:spacing w:after="0" w:line="240" w:lineRule="auto"/>
        <w:ind w:left="7080"/>
        <w:jc w:val="right"/>
        <w:rPr>
          <w:rFonts w:eastAsia="Calibri" w:cs="Book-Antiqua,Bold"/>
          <w:color w:val="000000"/>
          <w:lang w:eastAsia="it-IT"/>
        </w:rPr>
      </w:pPr>
    </w:p>
    <w:p w:rsidR="006B4AC9" w:rsidRPr="001E4A7A" w:rsidRDefault="00313374" w:rsidP="001E4A7A">
      <w:pPr>
        <w:spacing w:after="0" w:line="240" w:lineRule="auto"/>
        <w:rPr>
          <w:i/>
          <w:sz w:val="20"/>
          <w:szCs w:val="20"/>
        </w:rPr>
      </w:pPr>
      <w:r w:rsidRPr="001E4A7A">
        <w:rPr>
          <w:i/>
          <w:sz w:val="20"/>
          <w:szCs w:val="20"/>
        </w:rPr>
        <w:t>N. B.: nel caso di dichiarazione di un procuratore del legale rappresentante del concorrente, deve essere allegat</w:t>
      </w:r>
      <w:r w:rsidR="001E4A7A">
        <w:rPr>
          <w:i/>
          <w:sz w:val="20"/>
          <w:szCs w:val="20"/>
        </w:rPr>
        <w:t>a copia della relativa procura</w:t>
      </w:r>
    </w:p>
    <w:sectPr w:rsidR="006B4AC9" w:rsidRPr="001E4A7A" w:rsidSect="00CD1B09">
      <w:footerReference w:type="even" r:id="rId8"/>
      <w:footerReference w:type="default" r:id="rId9"/>
      <w:pgSz w:w="11907" w:h="16840" w:code="9"/>
      <w:pgMar w:top="1134" w:right="1418" w:bottom="1077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48F" w:rsidRDefault="0062448F" w:rsidP="002750E3">
      <w:pPr>
        <w:spacing w:after="0" w:line="240" w:lineRule="auto"/>
      </w:pPr>
      <w:r>
        <w:separator/>
      </w:r>
    </w:p>
  </w:endnote>
  <w:endnote w:type="continuationSeparator" w:id="0">
    <w:p w:rsidR="0062448F" w:rsidRDefault="0062448F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8F" w:rsidRDefault="0062448F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2448F" w:rsidRDefault="0062448F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8F" w:rsidRDefault="0062448F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2152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2448F" w:rsidRPr="00EF2CA2" w:rsidRDefault="0062448F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48F" w:rsidRDefault="0062448F" w:rsidP="002750E3">
      <w:pPr>
        <w:spacing w:after="0" w:line="240" w:lineRule="auto"/>
      </w:pPr>
      <w:r>
        <w:separator/>
      </w:r>
    </w:p>
  </w:footnote>
  <w:footnote w:type="continuationSeparator" w:id="0">
    <w:p w:rsidR="0062448F" w:rsidRDefault="0062448F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2E83DB3"/>
    <w:multiLevelType w:val="multilevel"/>
    <w:tmpl w:val="DB922412"/>
    <w:lvl w:ilvl="0">
      <w:start w:val="14"/>
      <w:numFmt w:val="decimal"/>
      <w:lvlText w:val="%1"/>
      <w:lvlJc w:val="left"/>
      <w:pPr>
        <w:ind w:left="372" w:hanging="372"/>
      </w:pPr>
      <w:rPr>
        <w:rFonts w:hint="default"/>
        <w:w w:val="95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 w:val="0"/>
        <w:w w:val="9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95"/>
      </w:rPr>
    </w:lvl>
  </w:abstractNum>
  <w:abstractNum w:abstractNumId="15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8D0F28"/>
    <w:multiLevelType w:val="hybridMultilevel"/>
    <w:tmpl w:val="27CE50E6"/>
    <w:lvl w:ilvl="0" w:tplc="07C454D8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EA718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D282607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EF85DEC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98707F54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58287ADA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849AB0A2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C17A1B0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44E2F78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0C0F56EA"/>
    <w:multiLevelType w:val="hybridMultilevel"/>
    <w:tmpl w:val="10E811E4"/>
    <w:lvl w:ilvl="0" w:tplc="3EEC5B9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44708"/>
    <w:multiLevelType w:val="hybridMultilevel"/>
    <w:tmpl w:val="90E4D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27341"/>
    <w:multiLevelType w:val="hybridMultilevel"/>
    <w:tmpl w:val="D5944C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C46C2"/>
    <w:multiLevelType w:val="hybridMultilevel"/>
    <w:tmpl w:val="A84C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86FA1"/>
    <w:multiLevelType w:val="multilevel"/>
    <w:tmpl w:val="D6B4573E"/>
    <w:lvl w:ilvl="0">
      <w:start w:val="10"/>
      <w:numFmt w:val="decimal"/>
      <w:lvlText w:val="%1."/>
      <w:lvlJc w:val="left"/>
      <w:pPr>
        <w:ind w:left="609" w:hanging="399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2">
      <w:numFmt w:val="bullet"/>
      <w:lvlText w:val="-"/>
      <w:lvlJc w:val="left"/>
      <w:pPr>
        <w:ind w:left="637" w:hanging="286"/>
      </w:pPr>
      <w:rPr>
        <w:rFonts w:hint="default"/>
        <w:b/>
        <w:bCs/>
        <w:w w:val="100"/>
        <w:lang w:val="it-IT" w:eastAsia="en-US" w:bidi="ar-SA"/>
      </w:rPr>
    </w:lvl>
    <w:lvl w:ilvl="3">
      <w:numFmt w:val="bullet"/>
      <w:lvlText w:val="•"/>
      <w:lvlJc w:val="left"/>
      <w:pPr>
        <w:ind w:left="1805" w:hanging="28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31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57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83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09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34" w:hanging="286"/>
      </w:pPr>
      <w:rPr>
        <w:rFonts w:hint="default"/>
        <w:lang w:val="it-IT" w:eastAsia="en-US" w:bidi="ar-SA"/>
      </w:rPr>
    </w:lvl>
  </w:abstractNum>
  <w:abstractNum w:abstractNumId="22" w15:restartNumberingAfterBreak="0">
    <w:nsid w:val="16D50C7F"/>
    <w:multiLevelType w:val="hybridMultilevel"/>
    <w:tmpl w:val="A1DE5284"/>
    <w:lvl w:ilvl="0" w:tplc="C5A49A92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FB507C"/>
    <w:multiLevelType w:val="hybridMultilevel"/>
    <w:tmpl w:val="E778A1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9BD1A82"/>
    <w:multiLevelType w:val="hybridMultilevel"/>
    <w:tmpl w:val="47D28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24DF8"/>
    <w:multiLevelType w:val="hybridMultilevel"/>
    <w:tmpl w:val="5682434E"/>
    <w:lvl w:ilvl="0" w:tplc="62B8BD1E">
      <w:start w:val="1"/>
      <w:numFmt w:val="lowerLetter"/>
      <w:lvlText w:val="%1)"/>
      <w:lvlJc w:val="left"/>
      <w:pPr>
        <w:ind w:left="918" w:hanging="281"/>
      </w:pPr>
      <w:rPr>
        <w:rFonts w:asciiTheme="minorHAnsi" w:eastAsia="Calibri" w:hAnsiTheme="minorHAnsi" w:cs="Times New Roman"/>
        <w:spacing w:val="-2"/>
        <w:w w:val="87"/>
        <w:sz w:val="24"/>
        <w:szCs w:val="24"/>
        <w:lang w:val="it-IT" w:eastAsia="en-US" w:bidi="ar-SA"/>
      </w:rPr>
    </w:lvl>
    <w:lvl w:ilvl="1" w:tplc="21D2F0C2">
      <w:numFmt w:val="bullet"/>
      <w:lvlText w:val="•"/>
      <w:lvlJc w:val="left"/>
      <w:pPr>
        <w:ind w:left="1796" w:hanging="281"/>
      </w:pPr>
      <w:rPr>
        <w:rFonts w:hint="default"/>
        <w:lang w:val="it-IT" w:eastAsia="en-US" w:bidi="ar-SA"/>
      </w:rPr>
    </w:lvl>
    <w:lvl w:ilvl="2" w:tplc="00F04E80">
      <w:numFmt w:val="bullet"/>
      <w:lvlText w:val="•"/>
      <w:lvlJc w:val="left"/>
      <w:pPr>
        <w:ind w:left="2673" w:hanging="281"/>
      </w:pPr>
      <w:rPr>
        <w:rFonts w:hint="default"/>
        <w:lang w:val="it-IT" w:eastAsia="en-US" w:bidi="ar-SA"/>
      </w:rPr>
    </w:lvl>
    <w:lvl w:ilvl="3" w:tplc="04F2FFFC">
      <w:numFmt w:val="bullet"/>
      <w:lvlText w:val="•"/>
      <w:lvlJc w:val="left"/>
      <w:pPr>
        <w:ind w:left="3549" w:hanging="281"/>
      </w:pPr>
      <w:rPr>
        <w:rFonts w:hint="default"/>
        <w:lang w:val="it-IT" w:eastAsia="en-US" w:bidi="ar-SA"/>
      </w:rPr>
    </w:lvl>
    <w:lvl w:ilvl="4" w:tplc="27483FC8">
      <w:numFmt w:val="bullet"/>
      <w:lvlText w:val="•"/>
      <w:lvlJc w:val="left"/>
      <w:pPr>
        <w:ind w:left="4426" w:hanging="281"/>
      </w:pPr>
      <w:rPr>
        <w:rFonts w:hint="default"/>
        <w:lang w:val="it-IT" w:eastAsia="en-US" w:bidi="ar-SA"/>
      </w:rPr>
    </w:lvl>
    <w:lvl w:ilvl="5" w:tplc="2FD680EE">
      <w:numFmt w:val="bullet"/>
      <w:lvlText w:val="•"/>
      <w:lvlJc w:val="left"/>
      <w:pPr>
        <w:ind w:left="5303" w:hanging="281"/>
      </w:pPr>
      <w:rPr>
        <w:rFonts w:hint="default"/>
        <w:lang w:val="it-IT" w:eastAsia="en-US" w:bidi="ar-SA"/>
      </w:rPr>
    </w:lvl>
    <w:lvl w:ilvl="6" w:tplc="B10A553A">
      <w:numFmt w:val="bullet"/>
      <w:lvlText w:val="•"/>
      <w:lvlJc w:val="left"/>
      <w:pPr>
        <w:ind w:left="6179" w:hanging="281"/>
      </w:pPr>
      <w:rPr>
        <w:rFonts w:hint="default"/>
        <w:lang w:val="it-IT" w:eastAsia="en-US" w:bidi="ar-SA"/>
      </w:rPr>
    </w:lvl>
    <w:lvl w:ilvl="7" w:tplc="E730BC72">
      <w:numFmt w:val="bullet"/>
      <w:lvlText w:val="•"/>
      <w:lvlJc w:val="left"/>
      <w:pPr>
        <w:ind w:left="7056" w:hanging="281"/>
      </w:pPr>
      <w:rPr>
        <w:rFonts w:hint="default"/>
        <w:lang w:val="it-IT" w:eastAsia="en-US" w:bidi="ar-SA"/>
      </w:rPr>
    </w:lvl>
    <w:lvl w:ilvl="8" w:tplc="DCDC8A14">
      <w:numFmt w:val="bullet"/>
      <w:lvlText w:val="•"/>
      <w:lvlJc w:val="left"/>
      <w:pPr>
        <w:ind w:left="7933" w:hanging="281"/>
      </w:pPr>
      <w:rPr>
        <w:rFonts w:hint="default"/>
        <w:lang w:val="it-IT" w:eastAsia="en-US" w:bidi="ar-SA"/>
      </w:rPr>
    </w:lvl>
  </w:abstractNum>
  <w:abstractNum w:abstractNumId="26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27103F7D"/>
    <w:multiLevelType w:val="hybridMultilevel"/>
    <w:tmpl w:val="834210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2A2F02"/>
    <w:multiLevelType w:val="hybridMultilevel"/>
    <w:tmpl w:val="5DD89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535990"/>
    <w:multiLevelType w:val="hybridMultilevel"/>
    <w:tmpl w:val="85E665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101A21"/>
    <w:multiLevelType w:val="hybridMultilevel"/>
    <w:tmpl w:val="1444C4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0C3A3A"/>
    <w:multiLevelType w:val="hybridMultilevel"/>
    <w:tmpl w:val="29923A82"/>
    <w:lvl w:ilvl="0" w:tplc="AA9C8E1A">
      <w:numFmt w:val="bullet"/>
      <w:lvlText w:val="-"/>
      <w:lvlJc w:val="left"/>
      <w:pPr>
        <w:ind w:left="918" w:hanging="35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BD8ACA4">
      <w:numFmt w:val="bullet"/>
      <w:lvlText w:val="•"/>
      <w:lvlJc w:val="left"/>
      <w:pPr>
        <w:ind w:left="1796" w:hanging="356"/>
      </w:pPr>
      <w:rPr>
        <w:rFonts w:hint="default"/>
        <w:lang w:val="it-IT" w:eastAsia="en-US" w:bidi="ar-SA"/>
      </w:rPr>
    </w:lvl>
    <w:lvl w:ilvl="2" w:tplc="BEA40BB6">
      <w:numFmt w:val="bullet"/>
      <w:lvlText w:val="•"/>
      <w:lvlJc w:val="left"/>
      <w:pPr>
        <w:ind w:left="2673" w:hanging="356"/>
      </w:pPr>
      <w:rPr>
        <w:rFonts w:hint="default"/>
        <w:lang w:val="it-IT" w:eastAsia="en-US" w:bidi="ar-SA"/>
      </w:rPr>
    </w:lvl>
    <w:lvl w:ilvl="3" w:tplc="C25260B6">
      <w:numFmt w:val="bullet"/>
      <w:lvlText w:val="•"/>
      <w:lvlJc w:val="left"/>
      <w:pPr>
        <w:ind w:left="3549" w:hanging="356"/>
      </w:pPr>
      <w:rPr>
        <w:rFonts w:hint="default"/>
        <w:lang w:val="it-IT" w:eastAsia="en-US" w:bidi="ar-SA"/>
      </w:rPr>
    </w:lvl>
    <w:lvl w:ilvl="4" w:tplc="AA30A8D8">
      <w:numFmt w:val="bullet"/>
      <w:lvlText w:val="•"/>
      <w:lvlJc w:val="left"/>
      <w:pPr>
        <w:ind w:left="4426" w:hanging="356"/>
      </w:pPr>
      <w:rPr>
        <w:rFonts w:hint="default"/>
        <w:lang w:val="it-IT" w:eastAsia="en-US" w:bidi="ar-SA"/>
      </w:rPr>
    </w:lvl>
    <w:lvl w:ilvl="5" w:tplc="EE54938C">
      <w:numFmt w:val="bullet"/>
      <w:lvlText w:val="•"/>
      <w:lvlJc w:val="left"/>
      <w:pPr>
        <w:ind w:left="5303" w:hanging="356"/>
      </w:pPr>
      <w:rPr>
        <w:rFonts w:hint="default"/>
        <w:lang w:val="it-IT" w:eastAsia="en-US" w:bidi="ar-SA"/>
      </w:rPr>
    </w:lvl>
    <w:lvl w:ilvl="6" w:tplc="D1982C06">
      <w:numFmt w:val="bullet"/>
      <w:lvlText w:val="•"/>
      <w:lvlJc w:val="left"/>
      <w:pPr>
        <w:ind w:left="6179" w:hanging="356"/>
      </w:pPr>
      <w:rPr>
        <w:rFonts w:hint="default"/>
        <w:lang w:val="it-IT" w:eastAsia="en-US" w:bidi="ar-SA"/>
      </w:rPr>
    </w:lvl>
    <w:lvl w:ilvl="7" w:tplc="3C2258A6">
      <w:numFmt w:val="bullet"/>
      <w:lvlText w:val="•"/>
      <w:lvlJc w:val="left"/>
      <w:pPr>
        <w:ind w:left="7056" w:hanging="356"/>
      </w:pPr>
      <w:rPr>
        <w:rFonts w:hint="default"/>
        <w:lang w:val="it-IT" w:eastAsia="en-US" w:bidi="ar-SA"/>
      </w:rPr>
    </w:lvl>
    <w:lvl w:ilvl="8" w:tplc="2AE28BCA">
      <w:numFmt w:val="bullet"/>
      <w:lvlText w:val="•"/>
      <w:lvlJc w:val="left"/>
      <w:pPr>
        <w:ind w:left="7933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35DA291E"/>
    <w:multiLevelType w:val="multilevel"/>
    <w:tmpl w:val="50E4D20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8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85"/>
      </w:rPr>
    </w:lvl>
  </w:abstractNum>
  <w:abstractNum w:abstractNumId="35" w15:restartNumberingAfterBreak="0">
    <w:nsid w:val="3A8375D3"/>
    <w:multiLevelType w:val="hybridMultilevel"/>
    <w:tmpl w:val="CA5814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92F4A"/>
    <w:multiLevelType w:val="hybridMultilevel"/>
    <w:tmpl w:val="E836FD92"/>
    <w:lvl w:ilvl="0" w:tplc="58EA6C0A">
      <w:numFmt w:val="bullet"/>
      <w:lvlText w:val="-"/>
      <w:lvlJc w:val="left"/>
      <w:pPr>
        <w:ind w:left="493" w:hanging="28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211ECCAE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D68A1882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8DEC3BD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949CAC96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6C904D70">
      <w:numFmt w:val="bullet"/>
      <w:lvlText w:val="•"/>
      <w:lvlJc w:val="left"/>
      <w:pPr>
        <w:ind w:left="4827" w:hanging="360"/>
      </w:pPr>
      <w:rPr>
        <w:rFonts w:hint="default"/>
        <w:lang w:val="it-IT" w:eastAsia="en-US" w:bidi="ar-SA"/>
      </w:rPr>
    </w:lvl>
    <w:lvl w:ilvl="6" w:tplc="498612F6">
      <w:numFmt w:val="bullet"/>
      <w:lvlText w:val="•"/>
      <w:lvlJc w:val="left"/>
      <w:pPr>
        <w:ind w:left="5799" w:hanging="360"/>
      </w:pPr>
      <w:rPr>
        <w:rFonts w:hint="default"/>
        <w:lang w:val="it-IT" w:eastAsia="en-US" w:bidi="ar-SA"/>
      </w:rPr>
    </w:lvl>
    <w:lvl w:ilvl="7" w:tplc="E94ED42A">
      <w:numFmt w:val="bullet"/>
      <w:lvlText w:val="•"/>
      <w:lvlJc w:val="left"/>
      <w:pPr>
        <w:ind w:left="6770" w:hanging="360"/>
      </w:pPr>
      <w:rPr>
        <w:rFonts w:hint="default"/>
        <w:lang w:val="it-IT" w:eastAsia="en-US" w:bidi="ar-SA"/>
      </w:rPr>
    </w:lvl>
    <w:lvl w:ilvl="8" w:tplc="0ADC1882">
      <w:numFmt w:val="bullet"/>
      <w:lvlText w:val="•"/>
      <w:lvlJc w:val="left"/>
      <w:pPr>
        <w:ind w:left="774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3C67053B"/>
    <w:multiLevelType w:val="hybridMultilevel"/>
    <w:tmpl w:val="C41E3830"/>
    <w:lvl w:ilvl="0" w:tplc="D20CA35E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/>
        <w:w w:val="100"/>
        <w:sz w:val="24"/>
        <w:szCs w:val="24"/>
        <w:lang w:val="it-IT" w:eastAsia="en-US" w:bidi="ar-SA"/>
      </w:rPr>
    </w:lvl>
    <w:lvl w:ilvl="1" w:tplc="DA429EE6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2" w:tplc="6122DF5E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3" w:tplc="9E3AC3BA">
      <w:numFmt w:val="bullet"/>
      <w:lvlText w:val="•"/>
      <w:lvlJc w:val="left"/>
      <w:pPr>
        <w:ind w:left="3133" w:hanging="360"/>
      </w:pPr>
      <w:rPr>
        <w:rFonts w:hint="default"/>
        <w:lang w:val="it-IT" w:eastAsia="en-US" w:bidi="ar-SA"/>
      </w:rPr>
    </w:lvl>
    <w:lvl w:ilvl="4" w:tplc="6824B80E">
      <w:numFmt w:val="bullet"/>
      <w:lvlText w:val="•"/>
      <w:lvlJc w:val="left"/>
      <w:pPr>
        <w:ind w:left="4010" w:hanging="360"/>
      </w:pPr>
      <w:rPr>
        <w:rFonts w:hint="default"/>
        <w:lang w:val="it-IT" w:eastAsia="en-US" w:bidi="ar-SA"/>
      </w:rPr>
    </w:lvl>
    <w:lvl w:ilvl="5" w:tplc="6FF45442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AE010D8">
      <w:numFmt w:val="bullet"/>
      <w:lvlText w:val="•"/>
      <w:lvlJc w:val="left"/>
      <w:pPr>
        <w:ind w:left="5763" w:hanging="360"/>
      </w:pPr>
      <w:rPr>
        <w:rFonts w:hint="default"/>
        <w:lang w:val="it-IT" w:eastAsia="en-US" w:bidi="ar-SA"/>
      </w:rPr>
    </w:lvl>
    <w:lvl w:ilvl="7" w:tplc="A5A8886E">
      <w:numFmt w:val="bullet"/>
      <w:lvlText w:val="•"/>
      <w:lvlJc w:val="left"/>
      <w:pPr>
        <w:ind w:left="6640" w:hanging="360"/>
      </w:pPr>
      <w:rPr>
        <w:rFonts w:hint="default"/>
        <w:lang w:val="it-IT" w:eastAsia="en-US" w:bidi="ar-SA"/>
      </w:rPr>
    </w:lvl>
    <w:lvl w:ilvl="8" w:tplc="73C4C842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3EE359B4"/>
    <w:multiLevelType w:val="hybridMultilevel"/>
    <w:tmpl w:val="0C5EE37C"/>
    <w:lvl w:ilvl="0" w:tplc="04100017">
      <w:start w:val="1"/>
      <w:numFmt w:val="lowerLetter"/>
      <w:lvlText w:val="%1)"/>
      <w:lvlJc w:val="left"/>
      <w:pPr>
        <w:ind w:left="881" w:hanging="360"/>
      </w:pPr>
    </w:lvl>
    <w:lvl w:ilvl="1" w:tplc="04100019" w:tentative="1">
      <w:start w:val="1"/>
      <w:numFmt w:val="lowerLetter"/>
      <w:lvlText w:val="%2."/>
      <w:lvlJc w:val="left"/>
      <w:pPr>
        <w:ind w:left="1601" w:hanging="360"/>
      </w:pPr>
    </w:lvl>
    <w:lvl w:ilvl="2" w:tplc="0410001B" w:tentative="1">
      <w:start w:val="1"/>
      <w:numFmt w:val="lowerRoman"/>
      <w:lvlText w:val="%3."/>
      <w:lvlJc w:val="right"/>
      <w:pPr>
        <w:ind w:left="2321" w:hanging="180"/>
      </w:pPr>
    </w:lvl>
    <w:lvl w:ilvl="3" w:tplc="0410000F" w:tentative="1">
      <w:start w:val="1"/>
      <w:numFmt w:val="decimal"/>
      <w:lvlText w:val="%4."/>
      <w:lvlJc w:val="left"/>
      <w:pPr>
        <w:ind w:left="3041" w:hanging="360"/>
      </w:pPr>
    </w:lvl>
    <w:lvl w:ilvl="4" w:tplc="04100019" w:tentative="1">
      <w:start w:val="1"/>
      <w:numFmt w:val="lowerLetter"/>
      <w:lvlText w:val="%5."/>
      <w:lvlJc w:val="left"/>
      <w:pPr>
        <w:ind w:left="3761" w:hanging="360"/>
      </w:pPr>
    </w:lvl>
    <w:lvl w:ilvl="5" w:tplc="0410001B" w:tentative="1">
      <w:start w:val="1"/>
      <w:numFmt w:val="lowerRoman"/>
      <w:lvlText w:val="%6."/>
      <w:lvlJc w:val="right"/>
      <w:pPr>
        <w:ind w:left="4481" w:hanging="180"/>
      </w:pPr>
    </w:lvl>
    <w:lvl w:ilvl="6" w:tplc="0410000F" w:tentative="1">
      <w:start w:val="1"/>
      <w:numFmt w:val="decimal"/>
      <w:lvlText w:val="%7."/>
      <w:lvlJc w:val="left"/>
      <w:pPr>
        <w:ind w:left="5201" w:hanging="360"/>
      </w:pPr>
    </w:lvl>
    <w:lvl w:ilvl="7" w:tplc="04100019" w:tentative="1">
      <w:start w:val="1"/>
      <w:numFmt w:val="lowerLetter"/>
      <w:lvlText w:val="%8."/>
      <w:lvlJc w:val="left"/>
      <w:pPr>
        <w:ind w:left="5921" w:hanging="360"/>
      </w:pPr>
    </w:lvl>
    <w:lvl w:ilvl="8" w:tplc="0410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9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0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4E952BA"/>
    <w:multiLevelType w:val="hybridMultilevel"/>
    <w:tmpl w:val="D6A2A020"/>
    <w:lvl w:ilvl="0" w:tplc="8B62AF3E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661E1C0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80F0E5E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F2C50C0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3802F800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B80C131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4BB2826E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37868CC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17AC24E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4816473C"/>
    <w:multiLevelType w:val="hybridMultilevel"/>
    <w:tmpl w:val="E6B07DE6"/>
    <w:lvl w:ilvl="0" w:tplc="2EF27480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8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E17189"/>
    <w:multiLevelType w:val="hybridMultilevel"/>
    <w:tmpl w:val="94FC0B66"/>
    <w:lvl w:ilvl="0" w:tplc="0410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874A62"/>
    <w:multiLevelType w:val="hybridMultilevel"/>
    <w:tmpl w:val="3EBE5A40"/>
    <w:lvl w:ilvl="0" w:tplc="AA9CD25C">
      <w:start w:val="1"/>
      <w:numFmt w:val="decimal"/>
      <w:lvlText w:val="%1)"/>
      <w:lvlJc w:val="left"/>
      <w:pPr>
        <w:ind w:left="776" w:hanging="567"/>
      </w:pPr>
      <w:rPr>
        <w:rFonts w:hint="default"/>
        <w:w w:val="71"/>
        <w:lang w:val="x-none" w:eastAsia="en-US" w:bidi="ar-SA"/>
      </w:rPr>
    </w:lvl>
    <w:lvl w:ilvl="1" w:tplc="915275DE">
      <w:numFmt w:val="bullet"/>
      <w:lvlText w:val="•"/>
      <w:lvlJc w:val="left"/>
      <w:pPr>
        <w:ind w:left="1670" w:hanging="567"/>
      </w:pPr>
      <w:rPr>
        <w:rFonts w:hint="default"/>
        <w:lang w:val="it-IT" w:eastAsia="en-US" w:bidi="ar-SA"/>
      </w:rPr>
    </w:lvl>
    <w:lvl w:ilvl="2" w:tplc="26026528">
      <w:numFmt w:val="bullet"/>
      <w:lvlText w:val="•"/>
      <w:lvlJc w:val="left"/>
      <w:pPr>
        <w:ind w:left="2561" w:hanging="567"/>
      </w:pPr>
      <w:rPr>
        <w:rFonts w:hint="default"/>
        <w:lang w:val="it-IT" w:eastAsia="en-US" w:bidi="ar-SA"/>
      </w:rPr>
    </w:lvl>
    <w:lvl w:ilvl="3" w:tplc="0BC02828">
      <w:numFmt w:val="bullet"/>
      <w:lvlText w:val="•"/>
      <w:lvlJc w:val="left"/>
      <w:pPr>
        <w:ind w:left="3451" w:hanging="567"/>
      </w:pPr>
      <w:rPr>
        <w:rFonts w:hint="default"/>
        <w:lang w:val="it-IT" w:eastAsia="en-US" w:bidi="ar-SA"/>
      </w:rPr>
    </w:lvl>
    <w:lvl w:ilvl="4" w:tplc="E01C3322">
      <w:numFmt w:val="bullet"/>
      <w:lvlText w:val="•"/>
      <w:lvlJc w:val="left"/>
      <w:pPr>
        <w:ind w:left="4342" w:hanging="567"/>
      </w:pPr>
      <w:rPr>
        <w:rFonts w:hint="default"/>
        <w:lang w:val="it-IT" w:eastAsia="en-US" w:bidi="ar-SA"/>
      </w:rPr>
    </w:lvl>
    <w:lvl w:ilvl="5" w:tplc="E5E2B4C4">
      <w:numFmt w:val="bullet"/>
      <w:lvlText w:val="•"/>
      <w:lvlJc w:val="left"/>
      <w:pPr>
        <w:ind w:left="5233" w:hanging="567"/>
      </w:pPr>
      <w:rPr>
        <w:rFonts w:hint="default"/>
        <w:lang w:val="it-IT" w:eastAsia="en-US" w:bidi="ar-SA"/>
      </w:rPr>
    </w:lvl>
    <w:lvl w:ilvl="6" w:tplc="395C07B6">
      <w:numFmt w:val="bullet"/>
      <w:lvlText w:val="•"/>
      <w:lvlJc w:val="left"/>
      <w:pPr>
        <w:ind w:left="6123" w:hanging="567"/>
      </w:pPr>
      <w:rPr>
        <w:rFonts w:hint="default"/>
        <w:lang w:val="it-IT" w:eastAsia="en-US" w:bidi="ar-SA"/>
      </w:rPr>
    </w:lvl>
    <w:lvl w:ilvl="7" w:tplc="1EB093F4">
      <w:numFmt w:val="bullet"/>
      <w:lvlText w:val="•"/>
      <w:lvlJc w:val="left"/>
      <w:pPr>
        <w:ind w:left="7014" w:hanging="567"/>
      </w:pPr>
      <w:rPr>
        <w:rFonts w:hint="default"/>
        <w:lang w:val="it-IT" w:eastAsia="en-US" w:bidi="ar-SA"/>
      </w:rPr>
    </w:lvl>
    <w:lvl w:ilvl="8" w:tplc="7576BA90">
      <w:numFmt w:val="bullet"/>
      <w:lvlText w:val="•"/>
      <w:lvlJc w:val="left"/>
      <w:pPr>
        <w:ind w:left="7905" w:hanging="567"/>
      </w:pPr>
      <w:rPr>
        <w:rFonts w:hint="default"/>
        <w:lang w:val="it-IT" w:eastAsia="en-US" w:bidi="ar-SA"/>
      </w:rPr>
    </w:lvl>
  </w:abstractNum>
  <w:abstractNum w:abstractNumId="46" w15:restartNumberingAfterBreak="0">
    <w:nsid w:val="5A19405C"/>
    <w:multiLevelType w:val="hybridMultilevel"/>
    <w:tmpl w:val="AB2417E2"/>
    <w:lvl w:ilvl="0" w:tplc="B998A396">
      <w:start w:val="1"/>
      <w:numFmt w:val="lowerLetter"/>
      <w:lvlText w:val="%1)"/>
      <w:lvlJc w:val="left"/>
      <w:pPr>
        <w:ind w:left="493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52086210">
      <w:start w:val="1"/>
      <w:numFmt w:val="decimal"/>
      <w:lvlText w:val="%2."/>
      <w:lvlJc w:val="left"/>
      <w:pPr>
        <w:ind w:left="918" w:hanging="425"/>
      </w:pPr>
      <w:rPr>
        <w:rFonts w:hint="default"/>
        <w:w w:val="58"/>
        <w:lang w:val="it-IT" w:eastAsia="en-US" w:bidi="ar-SA"/>
      </w:rPr>
    </w:lvl>
    <w:lvl w:ilvl="2" w:tplc="637E3882">
      <w:numFmt w:val="bullet"/>
      <w:lvlText w:val="•"/>
      <w:lvlJc w:val="left"/>
      <w:pPr>
        <w:ind w:left="1894" w:hanging="425"/>
      </w:pPr>
      <w:rPr>
        <w:rFonts w:hint="default"/>
        <w:lang w:val="it-IT" w:eastAsia="en-US" w:bidi="ar-SA"/>
      </w:rPr>
    </w:lvl>
    <w:lvl w:ilvl="3" w:tplc="53B6C876">
      <w:numFmt w:val="bullet"/>
      <w:lvlText w:val="•"/>
      <w:lvlJc w:val="left"/>
      <w:pPr>
        <w:ind w:left="2868" w:hanging="425"/>
      </w:pPr>
      <w:rPr>
        <w:rFonts w:hint="default"/>
        <w:lang w:val="it-IT" w:eastAsia="en-US" w:bidi="ar-SA"/>
      </w:rPr>
    </w:lvl>
    <w:lvl w:ilvl="4" w:tplc="DF54215A">
      <w:numFmt w:val="bullet"/>
      <w:lvlText w:val="•"/>
      <w:lvlJc w:val="left"/>
      <w:pPr>
        <w:ind w:left="3842" w:hanging="425"/>
      </w:pPr>
      <w:rPr>
        <w:rFonts w:hint="default"/>
        <w:lang w:val="it-IT" w:eastAsia="en-US" w:bidi="ar-SA"/>
      </w:rPr>
    </w:lvl>
    <w:lvl w:ilvl="5" w:tplc="DC680DE8">
      <w:numFmt w:val="bullet"/>
      <w:lvlText w:val="•"/>
      <w:lvlJc w:val="left"/>
      <w:pPr>
        <w:ind w:left="4816" w:hanging="425"/>
      </w:pPr>
      <w:rPr>
        <w:rFonts w:hint="default"/>
        <w:lang w:val="it-IT" w:eastAsia="en-US" w:bidi="ar-SA"/>
      </w:rPr>
    </w:lvl>
    <w:lvl w:ilvl="6" w:tplc="C6228020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 w:tplc="DDEAE3EC">
      <w:numFmt w:val="bullet"/>
      <w:lvlText w:val="•"/>
      <w:lvlJc w:val="left"/>
      <w:pPr>
        <w:ind w:left="6764" w:hanging="425"/>
      </w:pPr>
      <w:rPr>
        <w:rFonts w:hint="default"/>
        <w:lang w:val="it-IT" w:eastAsia="en-US" w:bidi="ar-SA"/>
      </w:rPr>
    </w:lvl>
    <w:lvl w:ilvl="8" w:tplc="6966E7E0">
      <w:numFmt w:val="bullet"/>
      <w:lvlText w:val="•"/>
      <w:lvlJc w:val="left"/>
      <w:pPr>
        <w:ind w:left="7738" w:hanging="425"/>
      </w:pPr>
      <w:rPr>
        <w:rFonts w:hint="default"/>
        <w:lang w:val="it-IT" w:eastAsia="en-US" w:bidi="ar-SA"/>
      </w:rPr>
    </w:lvl>
  </w:abstractNum>
  <w:abstractNum w:abstractNumId="47" w15:restartNumberingAfterBreak="0">
    <w:nsid w:val="5A4B34E8"/>
    <w:multiLevelType w:val="hybridMultilevel"/>
    <w:tmpl w:val="D04480E8"/>
    <w:lvl w:ilvl="0" w:tplc="A2FC22B0">
      <w:numFmt w:val="bullet"/>
      <w:lvlText w:val="-"/>
      <w:lvlJc w:val="left"/>
      <w:pPr>
        <w:ind w:left="918" w:hanging="425"/>
      </w:pPr>
      <w:rPr>
        <w:rFonts w:hint="default"/>
        <w:b/>
        <w:bCs/>
        <w:w w:val="100"/>
        <w:lang w:val="it-IT" w:eastAsia="en-US" w:bidi="ar-SA"/>
      </w:rPr>
    </w:lvl>
    <w:lvl w:ilvl="1" w:tplc="00507488">
      <w:numFmt w:val="bullet"/>
      <w:lvlText w:val="-"/>
      <w:lvlJc w:val="left"/>
      <w:pPr>
        <w:ind w:left="1487" w:hanging="14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09B010D8">
      <w:numFmt w:val="bullet"/>
      <w:lvlText w:val="•"/>
      <w:lvlJc w:val="left"/>
      <w:pPr>
        <w:ind w:left="2391" w:hanging="144"/>
      </w:pPr>
      <w:rPr>
        <w:rFonts w:hint="default"/>
        <w:lang w:val="it-IT" w:eastAsia="en-US" w:bidi="ar-SA"/>
      </w:rPr>
    </w:lvl>
    <w:lvl w:ilvl="3" w:tplc="7B783A4C">
      <w:numFmt w:val="bullet"/>
      <w:lvlText w:val="•"/>
      <w:lvlJc w:val="left"/>
      <w:pPr>
        <w:ind w:left="3303" w:hanging="144"/>
      </w:pPr>
      <w:rPr>
        <w:rFonts w:hint="default"/>
        <w:lang w:val="it-IT" w:eastAsia="en-US" w:bidi="ar-SA"/>
      </w:rPr>
    </w:lvl>
    <w:lvl w:ilvl="4" w:tplc="C504C85E">
      <w:numFmt w:val="bullet"/>
      <w:lvlText w:val="•"/>
      <w:lvlJc w:val="left"/>
      <w:pPr>
        <w:ind w:left="4215" w:hanging="144"/>
      </w:pPr>
      <w:rPr>
        <w:rFonts w:hint="default"/>
        <w:lang w:val="it-IT" w:eastAsia="en-US" w:bidi="ar-SA"/>
      </w:rPr>
    </w:lvl>
    <w:lvl w:ilvl="5" w:tplc="4CC0EBF0">
      <w:numFmt w:val="bullet"/>
      <w:lvlText w:val="•"/>
      <w:lvlJc w:val="left"/>
      <w:pPr>
        <w:ind w:left="5127" w:hanging="144"/>
      </w:pPr>
      <w:rPr>
        <w:rFonts w:hint="default"/>
        <w:lang w:val="it-IT" w:eastAsia="en-US" w:bidi="ar-SA"/>
      </w:rPr>
    </w:lvl>
    <w:lvl w:ilvl="6" w:tplc="142C588C">
      <w:numFmt w:val="bullet"/>
      <w:lvlText w:val="•"/>
      <w:lvlJc w:val="left"/>
      <w:pPr>
        <w:ind w:left="6039" w:hanging="144"/>
      </w:pPr>
      <w:rPr>
        <w:rFonts w:hint="default"/>
        <w:lang w:val="it-IT" w:eastAsia="en-US" w:bidi="ar-SA"/>
      </w:rPr>
    </w:lvl>
    <w:lvl w:ilvl="7" w:tplc="5C128B36">
      <w:numFmt w:val="bullet"/>
      <w:lvlText w:val="•"/>
      <w:lvlJc w:val="left"/>
      <w:pPr>
        <w:ind w:left="6950" w:hanging="144"/>
      </w:pPr>
      <w:rPr>
        <w:rFonts w:hint="default"/>
        <w:lang w:val="it-IT" w:eastAsia="en-US" w:bidi="ar-SA"/>
      </w:rPr>
    </w:lvl>
    <w:lvl w:ilvl="8" w:tplc="F6D27310">
      <w:numFmt w:val="bullet"/>
      <w:lvlText w:val="•"/>
      <w:lvlJc w:val="left"/>
      <w:pPr>
        <w:ind w:left="7862" w:hanging="144"/>
      </w:pPr>
      <w:rPr>
        <w:rFonts w:hint="default"/>
        <w:lang w:val="it-IT" w:eastAsia="en-US" w:bidi="ar-SA"/>
      </w:rPr>
    </w:lvl>
  </w:abstractNum>
  <w:abstractNum w:abstractNumId="48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49" w15:restartNumberingAfterBreak="0">
    <w:nsid w:val="62EA66F3"/>
    <w:multiLevelType w:val="hybridMultilevel"/>
    <w:tmpl w:val="2364319C"/>
    <w:lvl w:ilvl="0" w:tplc="04100019">
      <w:start w:val="1"/>
      <w:numFmt w:val="lowerLetter"/>
      <w:lvlText w:val="%1."/>
      <w:lvlJc w:val="left"/>
      <w:pPr>
        <w:ind w:left="918" w:hanging="284"/>
      </w:pPr>
      <w:rPr>
        <w:rFonts w:hint="default"/>
        <w:spacing w:val="0"/>
        <w:w w:val="58"/>
        <w:lang w:val="it-IT" w:eastAsia="en-US" w:bidi="ar-SA"/>
      </w:rPr>
    </w:lvl>
    <w:lvl w:ilvl="1" w:tplc="D80E2C2A">
      <w:start w:val="1"/>
      <w:numFmt w:val="lowerLetter"/>
      <w:lvlText w:val="%2."/>
      <w:lvlJc w:val="left"/>
      <w:pPr>
        <w:ind w:left="1770" w:hanging="284"/>
      </w:pPr>
      <w:rPr>
        <w:rFonts w:ascii="Trebuchet MS" w:eastAsia="Trebuchet MS" w:hAnsi="Trebuchet MS" w:cs="Trebuchet MS" w:hint="default"/>
        <w:spacing w:val="0"/>
        <w:w w:val="58"/>
        <w:sz w:val="18"/>
        <w:szCs w:val="18"/>
        <w:lang w:val="it-IT" w:eastAsia="en-US" w:bidi="ar-SA"/>
      </w:rPr>
    </w:lvl>
    <w:lvl w:ilvl="2" w:tplc="A490C748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3" w:tplc="A80679E2">
      <w:numFmt w:val="bullet"/>
      <w:lvlText w:val="•"/>
      <w:lvlJc w:val="left"/>
      <w:pPr>
        <w:ind w:left="3536" w:hanging="284"/>
      </w:pPr>
      <w:rPr>
        <w:rFonts w:hint="default"/>
        <w:lang w:val="it-IT" w:eastAsia="en-US" w:bidi="ar-SA"/>
      </w:rPr>
    </w:lvl>
    <w:lvl w:ilvl="4" w:tplc="53869EAE">
      <w:numFmt w:val="bullet"/>
      <w:lvlText w:val="•"/>
      <w:lvlJc w:val="left"/>
      <w:pPr>
        <w:ind w:left="4415" w:hanging="284"/>
      </w:pPr>
      <w:rPr>
        <w:rFonts w:hint="default"/>
        <w:lang w:val="it-IT" w:eastAsia="en-US" w:bidi="ar-SA"/>
      </w:rPr>
    </w:lvl>
    <w:lvl w:ilvl="5" w:tplc="E5BAA428">
      <w:numFmt w:val="bullet"/>
      <w:lvlText w:val="•"/>
      <w:lvlJc w:val="left"/>
      <w:pPr>
        <w:ind w:left="5293" w:hanging="284"/>
      </w:pPr>
      <w:rPr>
        <w:rFonts w:hint="default"/>
        <w:lang w:val="it-IT" w:eastAsia="en-US" w:bidi="ar-SA"/>
      </w:rPr>
    </w:lvl>
    <w:lvl w:ilvl="6" w:tplc="24E233EA">
      <w:numFmt w:val="bullet"/>
      <w:lvlText w:val="•"/>
      <w:lvlJc w:val="left"/>
      <w:pPr>
        <w:ind w:left="6172" w:hanging="284"/>
      </w:pPr>
      <w:rPr>
        <w:rFonts w:hint="default"/>
        <w:lang w:val="it-IT" w:eastAsia="en-US" w:bidi="ar-SA"/>
      </w:rPr>
    </w:lvl>
    <w:lvl w:ilvl="7" w:tplc="0B3A13E4">
      <w:numFmt w:val="bullet"/>
      <w:lvlText w:val="•"/>
      <w:lvlJc w:val="left"/>
      <w:pPr>
        <w:ind w:left="7050" w:hanging="284"/>
      </w:pPr>
      <w:rPr>
        <w:rFonts w:hint="default"/>
        <w:lang w:val="it-IT" w:eastAsia="en-US" w:bidi="ar-SA"/>
      </w:rPr>
    </w:lvl>
    <w:lvl w:ilvl="8" w:tplc="8AE6190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52" w15:restartNumberingAfterBreak="0">
    <w:nsid w:val="68B66860"/>
    <w:multiLevelType w:val="multilevel"/>
    <w:tmpl w:val="1A00E6B0"/>
    <w:lvl w:ilvl="0">
      <w:start w:val="1"/>
      <w:numFmt w:val="decimal"/>
      <w:lvlText w:val="%1."/>
      <w:lvlJc w:val="left"/>
      <w:pPr>
        <w:ind w:left="568" w:hanging="35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asciiTheme="minorHAnsi" w:eastAsia="Trebuchet MS" w:hAnsiTheme="minorHAnsi" w:cstheme="minorHAnsi" w:hint="default"/>
        <w:spacing w:val="0"/>
        <w:w w:val="71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343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4">
      <w:numFmt w:val="bullet"/>
      <w:lvlText w:val="•"/>
      <w:lvlJc w:val="left"/>
      <w:pPr>
        <w:ind w:left="253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01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692F6B07"/>
    <w:multiLevelType w:val="hybridMultilevel"/>
    <w:tmpl w:val="6AB8981C"/>
    <w:lvl w:ilvl="0" w:tplc="E7068336">
      <w:start w:val="1"/>
      <w:numFmt w:val="lowerLetter"/>
      <w:lvlText w:val="%1)"/>
      <w:lvlJc w:val="left"/>
      <w:pPr>
        <w:ind w:left="637" w:hanging="286"/>
      </w:pPr>
      <w:rPr>
        <w:rFonts w:asciiTheme="minorHAnsi" w:eastAsia="Times New Roman" w:hAnsiTheme="minorHAnsi" w:cs="Times New Roman"/>
        <w:spacing w:val="0"/>
        <w:w w:val="71"/>
        <w:sz w:val="18"/>
        <w:szCs w:val="18"/>
        <w:lang w:val="it-IT" w:eastAsia="en-US" w:bidi="ar-SA"/>
      </w:rPr>
    </w:lvl>
    <w:lvl w:ilvl="1" w:tplc="5A0291B4">
      <w:numFmt w:val="bullet"/>
      <w:lvlText w:val="•"/>
      <w:lvlJc w:val="left"/>
      <w:pPr>
        <w:ind w:left="1544" w:hanging="286"/>
      </w:pPr>
      <w:rPr>
        <w:rFonts w:hint="default"/>
        <w:lang w:val="it-IT" w:eastAsia="en-US" w:bidi="ar-SA"/>
      </w:rPr>
    </w:lvl>
    <w:lvl w:ilvl="2" w:tplc="230AB146">
      <w:numFmt w:val="bullet"/>
      <w:lvlText w:val="•"/>
      <w:lvlJc w:val="left"/>
      <w:pPr>
        <w:ind w:left="2449" w:hanging="286"/>
      </w:pPr>
      <w:rPr>
        <w:rFonts w:hint="default"/>
        <w:lang w:val="it-IT" w:eastAsia="en-US" w:bidi="ar-SA"/>
      </w:rPr>
    </w:lvl>
    <w:lvl w:ilvl="3" w:tplc="70668A66">
      <w:numFmt w:val="bullet"/>
      <w:lvlText w:val="•"/>
      <w:lvlJc w:val="left"/>
      <w:pPr>
        <w:ind w:left="3353" w:hanging="286"/>
      </w:pPr>
      <w:rPr>
        <w:rFonts w:hint="default"/>
        <w:lang w:val="it-IT" w:eastAsia="en-US" w:bidi="ar-SA"/>
      </w:rPr>
    </w:lvl>
    <w:lvl w:ilvl="4" w:tplc="E6D62DC2">
      <w:numFmt w:val="bullet"/>
      <w:lvlText w:val="•"/>
      <w:lvlJc w:val="left"/>
      <w:pPr>
        <w:ind w:left="4258" w:hanging="286"/>
      </w:pPr>
      <w:rPr>
        <w:rFonts w:hint="default"/>
        <w:lang w:val="it-IT" w:eastAsia="en-US" w:bidi="ar-SA"/>
      </w:rPr>
    </w:lvl>
    <w:lvl w:ilvl="5" w:tplc="F690B47E">
      <w:numFmt w:val="bullet"/>
      <w:lvlText w:val="•"/>
      <w:lvlJc w:val="left"/>
      <w:pPr>
        <w:ind w:left="5163" w:hanging="286"/>
      </w:pPr>
      <w:rPr>
        <w:rFonts w:hint="default"/>
        <w:lang w:val="it-IT" w:eastAsia="en-US" w:bidi="ar-SA"/>
      </w:rPr>
    </w:lvl>
    <w:lvl w:ilvl="6" w:tplc="E2428798">
      <w:numFmt w:val="bullet"/>
      <w:lvlText w:val="•"/>
      <w:lvlJc w:val="left"/>
      <w:pPr>
        <w:ind w:left="6067" w:hanging="286"/>
      </w:pPr>
      <w:rPr>
        <w:rFonts w:hint="default"/>
        <w:lang w:val="it-IT" w:eastAsia="en-US" w:bidi="ar-SA"/>
      </w:rPr>
    </w:lvl>
    <w:lvl w:ilvl="7" w:tplc="33B4D312">
      <w:numFmt w:val="bullet"/>
      <w:lvlText w:val="•"/>
      <w:lvlJc w:val="left"/>
      <w:pPr>
        <w:ind w:left="6972" w:hanging="286"/>
      </w:pPr>
      <w:rPr>
        <w:rFonts w:hint="default"/>
        <w:lang w:val="it-IT" w:eastAsia="en-US" w:bidi="ar-SA"/>
      </w:rPr>
    </w:lvl>
    <w:lvl w:ilvl="8" w:tplc="DDBAC1A8">
      <w:numFmt w:val="bullet"/>
      <w:lvlText w:val="•"/>
      <w:lvlJc w:val="left"/>
      <w:pPr>
        <w:ind w:left="7877" w:hanging="286"/>
      </w:pPr>
      <w:rPr>
        <w:rFonts w:hint="default"/>
        <w:lang w:val="it-IT" w:eastAsia="en-US" w:bidi="ar-SA"/>
      </w:rPr>
    </w:lvl>
  </w:abstractNum>
  <w:abstractNum w:abstractNumId="54" w15:restartNumberingAfterBreak="0">
    <w:nsid w:val="6A89491E"/>
    <w:multiLevelType w:val="hybridMultilevel"/>
    <w:tmpl w:val="8766CE1E"/>
    <w:lvl w:ilvl="0" w:tplc="D194AE36">
      <w:numFmt w:val="bullet"/>
      <w:lvlText w:val="-"/>
      <w:lvlJc w:val="left"/>
      <w:pPr>
        <w:ind w:left="352" w:hanging="150"/>
      </w:pPr>
      <w:rPr>
        <w:rFonts w:ascii="Trebuchet MS" w:eastAsia="Trebuchet MS" w:hAnsi="Trebuchet MS" w:cs="Trebuchet MS" w:hint="default"/>
        <w:w w:val="119"/>
        <w:sz w:val="18"/>
        <w:szCs w:val="18"/>
        <w:lang w:val="it-IT" w:eastAsia="en-US" w:bidi="ar-SA"/>
      </w:rPr>
    </w:lvl>
    <w:lvl w:ilvl="1" w:tplc="00181B60">
      <w:numFmt w:val="bullet"/>
      <w:lvlText w:val="•"/>
      <w:lvlJc w:val="left"/>
      <w:pPr>
        <w:ind w:left="1292" w:hanging="150"/>
      </w:pPr>
      <w:rPr>
        <w:rFonts w:hint="default"/>
        <w:lang w:val="it-IT" w:eastAsia="en-US" w:bidi="ar-SA"/>
      </w:rPr>
    </w:lvl>
    <w:lvl w:ilvl="2" w:tplc="91CEFCE8">
      <w:numFmt w:val="bullet"/>
      <w:lvlText w:val="•"/>
      <w:lvlJc w:val="left"/>
      <w:pPr>
        <w:ind w:left="2225" w:hanging="150"/>
      </w:pPr>
      <w:rPr>
        <w:rFonts w:hint="default"/>
        <w:lang w:val="it-IT" w:eastAsia="en-US" w:bidi="ar-SA"/>
      </w:rPr>
    </w:lvl>
    <w:lvl w:ilvl="3" w:tplc="01F21952">
      <w:numFmt w:val="bullet"/>
      <w:lvlText w:val="•"/>
      <w:lvlJc w:val="left"/>
      <w:pPr>
        <w:ind w:left="3157" w:hanging="150"/>
      </w:pPr>
      <w:rPr>
        <w:rFonts w:hint="default"/>
        <w:lang w:val="it-IT" w:eastAsia="en-US" w:bidi="ar-SA"/>
      </w:rPr>
    </w:lvl>
    <w:lvl w:ilvl="4" w:tplc="A0BA9B44">
      <w:numFmt w:val="bullet"/>
      <w:lvlText w:val="•"/>
      <w:lvlJc w:val="left"/>
      <w:pPr>
        <w:ind w:left="4090" w:hanging="150"/>
      </w:pPr>
      <w:rPr>
        <w:rFonts w:hint="default"/>
        <w:lang w:val="it-IT" w:eastAsia="en-US" w:bidi="ar-SA"/>
      </w:rPr>
    </w:lvl>
    <w:lvl w:ilvl="5" w:tplc="E4F062E0">
      <w:numFmt w:val="bullet"/>
      <w:lvlText w:val="•"/>
      <w:lvlJc w:val="left"/>
      <w:pPr>
        <w:ind w:left="5023" w:hanging="150"/>
      </w:pPr>
      <w:rPr>
        <w:rFonts w:hint="default"/>
        <w:lang w:val="it-IT" w:eastAsia="en-US" w:bidi="ar-SA"/>
      </w:rPr>
    </w:lvl>
    <w:lvl w:ilvl="6" w:tplc="A3AA4432">
      <w:numFmt w:val="bullet"/>
      <w:lvlText w:val="•"/>
      <w:lvlJc w:val="left"/>
      <w:pPr>
        <w:ind w:left="5955" w:hanging="150"/>
      </w:pPr>
      <w:rPr>
        <w:rFonts w:hint="default"/>
        <w:lang w:val="it-IT" w:eastAsia="en-US" w:bidi="ar-SA"/>
      </w:rPr>
    </w:lvl>
    <w:lvl w:ilvl="7" w:tplc="ABD6C6DE">
      <w:numFmt w:val="bullet"/>
      <w:lvlText w:val="•"/>
      <w:lvlJc w:val="left"/>
      <w:pPr>
        <w:ind w:left="6888" w:hanging="150"/>
      </w:pPr>
      <w:rPr>
        <w:rFonts w:hint="default"/>
        <w:lang w:val="it-IT" w:eastAsia="en-US" w:bidi="ar-SA"/>
      </w:rPr>
    </w:lvl>
    <w:lvl w:ilvl="8" w:tplc="BAC6BBB2">
      <w:numFmt w:val="bullet"/>
      <w:lvlText w:val="•"/>
      <w:lvlJc w:val="left"/>
      <w:pPr>
        <w:ind w:left="7821" w:hanging="150"/>
      </w:pPr>
      <w:rPr>
        <w:rFonts w:hint="default"/>
        <w:lang w:val="it-IT" w:eastAsia="en-US" w:bidi="ar-SA"/>
      </w:rPr>
    </w:lvl>
  </w:abstractNum>
  <w:abstractNum w:abstractNumId="55" w15:restartNumberingAfterBreak="0">
    <w:nsid w:val="6A980EB5"/>
    <w:multiLevelType w:val="hybridMultilevel"/>
    <w:tmpl w:val="ADD0767C"/>
    <w:lvl w:ilvl="0" w:tplc="A404AA38">
      <w:start w:val="1"/>
      <w:numFmt w:val="lowerLetter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F45801"/>
    <w:multiLevelType w:val="hybridMultilevel"/>
    <w:tmpl w:val="B1D8218A"/>
    <w:lvl w:ilvl="0" w:tplc="332EB73A">
      <w:start w:val="1"/>
      <w:numFmt w:val="decimal"/>
      <w:lvlText w:val="%1)"/>
      <w:lvlJc w:val="left"/>
      <w:pPr>
        <w:ind w:left="644" w:hanging="360"/>
      </w:pPr>
      <w:rPr>
        <w:rFonts w:ascii="Trebuchet MS" w:eastAsia="Trebuchet MS" w:hAnsi="Trebuchet MS" w:cs="Trebuchet MS" w:hint="default"/>
        <w:b/>
        <w:w w:val="71"/>
        <w:sz w:val="22"/>
        <w:szCs w:val="22"/>
        <w:lang w:val="it-IT" w:eastAsia="en-US" w:bidi="ar-SA"/>
      </w:rPr>
    </w:lvl>
    <w:lvl w:ilvl="1" w:tplc="C5445306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61705F50">
      <w:numFmt w:val="bullet"/>
      <w:lvlText w:val="•"/>
      <w:lvlJc w:val="left"/>
      <w:pPr>
        <w:ind w:left="2403" w:hanging="360"/>
      </w:pPr>
      <w:rPr>
        <w:rFonts w:hint="default"/>
        <w:lang w:val="it-IT" w:eastAsia="en-US" w:bidi="ar-SA"/>
      </w:rPr>
    </w:lvl>
    <w:lvl w:ilvl="3" w:tplc="1D7C6290">
      <w:numFmt w:val="bullet"/>
      <w:lvlText w:val="•"/>
      <w:lvlJc w:val="left"/>
      <w:pPr>
        <w:ind w:left="3277" w:hanging="360"/>
      </w:pPr>
      <w:rPr>
        <w:rFonts w:hint="default"/>
        <w:lang w:val="it-IT" w:eastAsia="en-US" w:bidi="ar-SA"/>
      </w:rPr>
    </w:lvl>
    <w:lvl w:ilvl="4" w:tplc="94668236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5" w:tplc="FB429636">
      <w:numFmt w:val="bullet"/>
      <w:lvlText w:val="•"/>
      <w:lvlJc w:val="left"/>
      <w:pPr>
        <w:ind w:left="5027" w:hanging="360"/>
      </w:pPr>
      <w:rPr>
        <w:rFonts w:hint="default"/>
        <w:lang w:val="it-IT" w:eastAsia="en-US" w:bidi="ar-SA"/>
      </w:rPr>
    </w:lvl>
    <w:lvl w:ilvl="6" w:tplc="2C38DE98">
      <w:numFmt w:val="bullet"/>
      <w:lvlText w:val="•"/>
      <w:lvlJc w:val="left"/>
      <w:pPr>
        <w:ind w:left="5901" w:hanging="360"/>
      </w:pPr>
      <w:rPr>
        <w:rFonts w:hint="default"/>
        <w:lang w:val="it-IT" w:eastAsia="en-US" w:bidi="ar-SA"/>
      </w:rPr>
    </w:lvl>
    <w:lvl w:ilvl="7" w:tplc="02E2E304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  <w:lvl w:ilvl="8" w:tplc="A7FE5A6C">
      <w:numFmt w:val="bullet"/>
      <w:lvlText w:val="•"/>
      <w:lvlJc w:val="left"/>
      <w:pPr>
        <w:ind w:left="7651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727366C7"/>
    <w:multiLevelType w:val="hybridMultilevel"/>
    <w:tmpl w:val="BEF08E44"/>
    <w:lvl w:ilvl="0" w:tplc="04100017">
      <w:start w:val="1"/>
      <w:numFmt w:val="lowerLetter"/>
      <w:lvlText w:val="%1)"/>
      <w:lvlJc w:val="left"/>
      <w:pPr>
        <w:ind w:left="861" w:hanging="360"/>
      </w:p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8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9207E"/>
    <w:multiLevelType w:val="hybridMultilevel"/>
    <w:tmpl w:val="8F7E5864"/>
    <w:lvl w:ilvl="0" w:tplc="6E22757E">
      <w:start w:val="1"/>
      <w:numFmt w:val="lowerLetter"/>
      <w:lvlText w:val="%1)"/>
      <w:lvlJc w:val="left"/>
      <w:pPr>
        <w:ind w:left="776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E836FF9E">
      <w:numFmt w:val="bullet"/>
      <w:lvlText w:val="•"/>
      <w:lvlJc w:val="left"/>
      <w:pPr>
        <w:ind w:left="1670" w:hanging="284"/>
      </w:pPr>
      <w:rPr>
        <w:rFonts w:hint="default"/>
        <w:lang w:val="it-IT" w:eastAsia="en-US" w:bidi="ar-SA"/>
      </w:rPr>
    </w:lvl>
    <w:lvl w:ilvl="2" w:tplc="F96C502C">
      <w:numFmt w:val="bullet"/>
      <w:lvlText w:val="•"/>
      <w:lvlJc w:val="left"/>
      <w:pPr>
        <w:ind w:left="2561" w:hanging="284"/>
      </w:pPr>
      <w:rPr>
        <w:rFonts w:hint="default"/>
        <w:lang w:val="it-IT" w:eastAsia="en-US" w:bidi="ar-SA"/>
      </w:rPr>
    </w:lvl>
    <w:lvl w:ilvl="3" w:tplc="30440314">
      <w:numFmt w:val="bullet"/>
      <w:lvlText w:val="•"/>
      <w:lvlJc w:val="left"/>
      <w:pPr>
        <w:ind w:left="3451" w:hanging="284"/>
      </w:pPr>
      <w:rPr>
        <w:rFonts w:hint="default"/>
        <w:lang w:val="it-IT" w:eastAsia="en-US" w:bidi="ar-SA"/>
      </w:rPr>
    </w:lvl>
    <w:lvl w:ilvl="4" w:tplc="68EA52A2">
      <w:numFmt w:val="bullet"/>
      <w:lvlText w:val="•"/>
      <w:lvlJc w:val="left"/>
      <w:pPr>
        <w:ind w:left="4342" w:hanging="284"/>
      </w:pPr>
      <w:rPr>
        <w:rFonts w:hint="default"/>
        <w:lang w:val="it-IT" w:eastAsia="en-US" w:bidi="ar-SA"/>
      </w:rPr>
    </w:lvl>
    <w:lvl w:ilvl="5" w:tplc="71AE933A">
      <w:numFmt w:val="bullet"/>
      <w:lvlText w:val="•"/>
      <w:lvlJc w:val="left"/>
      <w:pPr>
        <w:ind w:left="5233" w:hanging="284"/>
      </w:pPr>
      <w:rPr>
        <w:rFonts w:hint="default"/>
        <w:lang w:val="it-IT" w:eastAsia="en-US" w:bidi="ar-SA"/>
      </w:rPr>
    </w:lvl>
    <w:lvl w:ilvl="6" w:tplc="A18854E8">
      <w:numFmt w:val="bullet"/>
      <w:lvlText w:val="•"/>
      <w:lvlJc w:val="left"/>
      <w:pPr>
        <w:ind w:left="6123" w:hanging="284"/>
      </w:pPr>
      <w:rPr>
        <w:rFonts w:hint="default"/>
        <w:lang w:val="it-IT" w:eastAsia="en-US" w:bidi="ar-SA"/>
      </w:rPr>
    </w:lvl>
    <w:lvl w:ilvl="7" w:tplc="C4E4D9C2">
      <w:numFmt w:val="bullet"/>
      <w:lvlText w:val="•"/>
      <w:lvlJc w:val="left"/>
      <w:pPr>
        <w:ind w:left="7014" w:hanging="284"/>
      </w:pPr>
      <w:rPr>
        <w:rFonts w:hint="default"/>
        <w:lang w:val="it-IT" w:eastAsia="en-US" w:bidi="ar-SA"/>
      </w:rPr>
    </w:lvl>
    <w:lvl w:ilvl="8" w:tplc="AA18FEC2">
      <w:numFmt w:val="bullet"/>
      <w:lvlText w:val="•"/>
      <w:lvlJc w:val="left"/>
      <w:pPr>
        <w:ind w:left="7905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7C4C360A"/>
    <w:multiLevelType w:val="hybridMultilevel"/>
    <w:tmpl w:val="C3FAC04A"/>
    <w:lvl w:ilvl="0" w:tplc="C8EEDBCC">
      <w:start w:val="21"/>
      <w:numFmt w:val="decimal"/>
      <w:lvlText w:val="%1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0"/>
  </w:num>
  <w:num w:numId="3">
    <w:abstractNumId w:val="15"/>
  </w:num>
  <w:num w:numId="4">
    <w:abstractNumId w:val="39"/>
  </w:num>
  <w:num w:numId="5">
    <w:abstractNumId w:val="58"/>
  </w:num>
  <w:num w:numId="6">
    <w:abstractNumId w:val="43"/>
  </w:num>
  <w:num w:numId="7">
    <w:abstractNumId w:val="48"/>
  </w:num>
  <w:num w:numId="8">
    <w:abstractNumId w:val="32"/>
  </w:num>
  <w:num w:numId="9">
    <w:abstractNumId w:val="50"/>
  </w:num>
  <w:num w:numId="10">
    <w:abstractNumId w:val="27"/>
  </w:num>
  <w:num w:numId="11">
    <w:abstractNumId w:val="37"/>
  </w:num>
  <w:num w:numId="12">
    <w:abstractNumId w:val="52"/>
  </w:num>
  <w:num w:numId="13">
    <w:abstractNumId w:val="59"/>
  </w:num>
  <w:num w:numId="14">
    <w:abstractNumId w:val="16"/>
  </w:num>
  <w:num w:numId="15">
    <w:abstractNumId w:val="60"/>
  </w:num>
  <w:num w:numId="16">
    <w:abstractNumId w:val="53"/>
  </w:num>
  <w:num w:numId="17">
    <w:abstractNumId w:val="46"/>
  </w:num>
  <w:num w:numId="18">
    <w:abstractNumId w:val="55"/>
  </w:num>
  <w:num w:numId="19">
    <w:abstractNumId w:val="33"/>
  </w:num>
  <w:num w:numId="20">
    <w:abstractNumId w:val="21"/>
  </w:num>
  <w:num w:numId="21">
    <w:abstractNumId w:val="47"/>
  </w:num>
  <w:num w:numId="22">
    <w:abstractNumId w:val="49"/>
  </w:num>
  <w:num w:numId="23">
    <w:abstractNumId w:val="36"/>
  </w:num>
  <w:num w:numId="24">
    <w:abstractNumId w:val="45"/>
  </w:num>
  <w:num w:numId="25">
    <w:abstractNumId w:val="54"/>
  </w:num>
  <w:num w:numId="26">
    <w:abstractNumId w:val="25"/>
  </w:num>
  <w:num w:numId="27">
    <w:abstractNumId w:val="41"/>
  </w:num>
  <w:num w:numId="28">
    <w:abstractNumId w:val="56"/>
  </w:num>
  <w:num w:numId="29">
    <w:abstractNumId w:val="14"/>
  </w:num>
  <w:num w:numId="30">
    <w:abstractNumId w:val="29"/>
  </w:num>
  <w:num w:numId="31">
    <w:abstractNumId w:val="42"/>
  </w:num>
  <w:num w:numId="32">
    <w:abstractNumId w:val="22"/>
  </w:num>
  <w:num w:numId="33">
    <w:abstractNumId w:val="20"/>
  </w:num>
  <w:num w:numId="34">
    <w:abstractNumId w:val="30"/>
  </w:num>
  <w:num w:numId="35">
    <w:abstractNumId w:val="18"/>
  </w:num>
  <w:num w:numId="36">
    <w:abstractNumId w:val="19"/>
  </w:num>
  <w:num w:numId="37">
    <w:abstractNumId w:val="23"/>
  </w:num>
  <w:num w:numId="38">
    <w:abstractNumId w:val="31"/>
  </w:num>
  <w:num w:numId="39">
    <w:abstractNumId w:val="24"/>
  </w:num>
  <w:num w:numId="40">
    <w:abstractNumId w:val="35"/>
  </w:num>
  <w:num w:numId="41">
    <w:abstractNumId w:val="34"/>
  </w:num>
  <w:num w:numId="42">
    <w:abstractNumId w:val="38"/>
  </w:num>
  <w:num w:numId="43">
    <w:abstractNumId w:val="57"/>
  </w:num>
  <w:num w:numId="44">
    <w:abstractNumId w:val="28"/>
  </w:num>
  <w:num w:numId="45">
    <w:abstractNumId w:val="51"/>
  </w:num>
  <w:num w:numId="46">
    <w:abstractNumId w:val="17"/>
  </w:num>
  <w:num w:numId="47">
    <w:abstractNumId w:val="4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5057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46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611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288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893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81"/>
    <w:rsid w:val="000470EF"/>
    <w:rsid w:val="000475D7"/>
    <w:rsid w:val="0004777B"/>
    <w:rsid w:val="00047837"/>
    <w:rsid w:val="00047B76"/>
    <w:rsid w:val="00047CEB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213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69FF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035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040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55E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576"/>
    <w:rsid w:val="00094A90"/>
    <w:rsid w:val="00094AE1"/>
    <w:rsid w:val="00094B84"/>
    <w:rsid w:val="00095466"/>
    <w:rsid w:val="00095C05"/>
    <w:rsid w:val="00095DDA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612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BE7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BA"/>
    <w:rsid w:val="000B6FB0"/>
    <w:rsid w:val="000B6FC3"/>
    <w:rsid w:val="000B6FED"/>
    <w:rsid w:val="000B7678"/>
    <w:rsid w:val="000B7723"/>
    <w:rsid w:val="000B7F28"/>
    <w:rsid w:val="000C0163"/>
    <w:rsid w:val="000C03D5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301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155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287"/>
    <w:rsid w:val="000E1326"/>
    <w:rsid w:val="000E15BC"/>
    <w:rsid w:val="000E1DBF"/>
    <w:rsid w:val="000E1E52"/>
    <w:rsid w:val="000E2001"/>
    <w:rsid w:val="000E20EB"/>
    <w:rsid w:val="000E24DB"/>
    <w:rsid w:val="000E24F5"/>
    <w:rsid w:val="000E28D1"/>
    <w:rsid w:val="000E2AA9"/>
    <w:rsid w:val="000E2C31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0A"/>
    <w:rsid w:val="000E4AE9"/>
    <w:rsid w:val="000E4DC3"/>
    <w:rsid w:val="000E537C"/>
    <w:rsid w:val="000E56E6"/>
    <w:rsid w:val="000E58A1"/>
    <w:rsid w:val="000E592A"/>
    <w:rsid w:val="000E5AC5"/>
    <w:rsid w:val="000E5C30"/>
    <w:rsid w:val="000E5DF3"/>
    <w:rsid w:val="000E670D"/>
    <w:rsid w:val="000E6C16"/>
    <w:rsid w:val="000E6CD2"/>
    <w:rsid w:val="000E70DA"/>
    <w:rsid w:val="000E7282"/>
    <w:rsid w:val="000E783B"/>
    <w:rsid w:val="000E7AEF"/>
    <w:rsid w:val="000E7C68"/>
    <w:rsid w:val="000E7EE9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54C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D59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8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979"/>
    <w:rsid w:val="00122B92"/>
    <w:rsid w:val="00122F28"/>
    <w:rsid w:val="00122FC5"/>
    <w:rsid w:val="001230ED"/>
    <w:rsid w:val="001236EC"/>
    <w:rsid w:val="00123984"/>
    <w:rsid w:val="00123A1D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53B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98F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16C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67C23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528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19F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702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A7AE3"/>
    <w:rsid w:val="001B012A"/>
    <w:rsid w:val="001B015F"/>
    <w:rsid w:val="001B0227"/>
    <w:rsid w:val="001B0501"/>
    <w:rsid w:val="001B0737"/>
    <w:rsid w:val="001B0861"/>
    <w:rsid w:val="001B0879"/>
    <w:rsid w:val="001B08A5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4F4"/>
    <w:rsid w:val="001B7D9B"/>
    <w:rsid w:val="001B7DE5"/>
    <w:rsid w:val="001C0395"/>
    <w:rsid w:val="001C0408"/>
    <w:rsid w:val="001C0B11"/>
    <w:rsid w:val="001C0F48"/>
    <w:rsid w:val="001C0F4C"/>
    <w:rsid w:val="001C1602"/>
    <w:rsid w:val="001C169F"/>
    <w:rsid w:val="001C1758"/>
    <w:rsid w:val="001C17B4"/>
    <w:rsid w:val="001C181F"/>
    <w:rsid w:val="001C1E2F"/>
    <w:rsid w:val="001C20DA"/>
    <w:rsid w:val="001C251A"/>
    <w:rsid w:val="001C296E"/>
    <w:rsid w:val="001C29FD"/>
    <w:rsid w:val="001C2A42"/>
    <w:rsid w:val="001C2AC4"/>
    <w:rsid w:val="001C2E48"/>
    <w:rsid w:val="001C2F09"/>
    <w:rsid w:val="001C3164"/>
    <w:rsid w:val="001C3229"/>
    <w:rsid w:val="001C395D"/>
    <w:rsid w:val="001C3D37"/>
    <w:rsid w:val="001C3E4A"/>
    <w:rsid w:val="001C3E51"/>
    <w:rsid w:val="001C4454"/>
    <w:rsid w:val="001C46A9"/>
    <w:rsid w:val="001C4894"/>
    <w:rsid w:val="001C49CE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61E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67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4A7A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46C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695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0E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9D7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77A"/>
    <w:rsid w:val="00243858"/>
    <w:rsid w:val="00243888"/>
    <w:rsid w:val="00243979"/>
    <w:rsid w:val="002440CB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97A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011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384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B15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224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39C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939"/>
    <w:rsid w:val="002C2B58"/>
    <w:rsid w:val="002C2F40"/>
    <w:rsid w:val="002C36C8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5F1F"/>
    <w:rsid w:val="002D604C"/>
    <w:rsid w:val="002D6327"/>
    <w:rsid w:val="002D63F8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2E5A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886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0AC"/>
    <w:rsid w:val="003001D8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B62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751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3E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1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886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7DC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202"/>
    <w:rsid w:val="00373653"/>
    <w:rsid w:val="00373688"/>
    <w:rsid w:val="003736C7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8FA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50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258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2A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6F6"/>
    <w:rsid w:val="003A1702"/>
    <w:rsid w:val="003A18DF"/>
    <w:rsid w:val="003A1E51"/>
    <w:rsid w:val="003A1F10"/>
    <w:rsid w:val="003A23F2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21A"/>
    <w:rsid w:val="003A434B"/>
    <w:rsid w:val="003A492A"/>
    <w:rsid w:val="003A50CB"/>
    <w:rsid w:val="003A519F"/>
    <w:rsid w:val="003A551A"/>
    <w:rsid w:val="003A567E"/>
    <w:rsid w:val="003A5760"/>
    <w:rsid w:val="003A5895"/>
    <w:rsid w:val="003A58D9"/>
    <w:rsid w:val="003A59DB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BF2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A12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2A8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3B7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2E30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357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1E22"/>
    <w:rsid w:val="003D22E5"/>
    <w:rsid w:val="003D287B"/>
    <w:rsid w:val="003D2890"/>
    <w:rsid w:val="003D2A18"/>
    <w:rsid w:val="003D2AAE"/>
    <w:rsid w:val="003D2B2B"/>
    <w:rsid w:val="003D2DBD"/>
    <w:rsid w:val="003D2EE6"/>
    <w:rsid w:val="003D2F5E"/>
    <w:rsid w:val="003D32BE"/>
    <w:rsid w:val="003D3647"/>
    <w:rsid w:val="003D3976"/>
    <w:rsid w:val="003D3D8E"/>
    <w:rsid w:val="003D3EE0"/>
    <w:rsid w:val="003D4558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3C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132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6F9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A19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859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AB6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D8D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727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0F5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961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EA5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14E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027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4C9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3CD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4D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AF4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B98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47EE2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7D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69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B95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50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0EA"/>
    <w:rsid w:val="005901E3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1AEC"/>
    <w:rsid w:val="005A212F"/>
    <w:rsid w:val="005A226B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B82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495"/>
    <w:rsid w:val="005D4833"/>
    <w:rsid w:val="005D4BD0"/>
    <w:rsid w:val="005D4D4D"/>
    <w:rsid w:val="005D5076"/>
    <w:rsid w:val="005D5475"/>
    <w:rsid w:val="005D56B5"/>
    <w:rsid w:val="005D58F6"/>
    <w:rsid w:val="005D5E4B"/>
    <w:rsid w:val="005D5E5F"/>
    <w:rsid w:val="005D5EE3"/>
    <w:rsid w:val="005D5F55"/>
    <w:rsid w:val="005D6207"/>
    <w:rsid w:val="005D6A70"/>
    <w:rsid w:val="005D6B6B"/>
    <w:rsid w:val="005D6CBC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5B62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198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8F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27F87"/>
    <w:rsid w:val="006303AF"/>
    <w:rsid w:val="006305B8"/>
    <w:rsid w:val="0063086C"/>
    <w:rsid w:val="00630D21"/>
    <w:rsid w:val="00631EE0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2FE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E79"/>
    <w:rsid w:val="0065611C"/>
    <w:rsid w:val="00656135"/>
    <w:rsid w:val="00656280"/>
    <w:rsid w:val="0065637F"/>
    <w:rsid w:val="0065674D"/>
    <w:rsid w:val="00656CF6"/>
    <w:rsid w:val="0065728C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4FD"/>
    <w:rsid w:val="00660539"/>
    <w:rsid w:val="00660623"/>
    <w:rsid w:val="00660F07"/>
    <w:rsid w:val="00660F2E"/>
    <w:rsid w:val="00660FDC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5FD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9DA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3E6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20C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562"/>
    <w:rsid w:val="00693A04"/>
    <w:rsid w:val="00693C91"/>
    <w:rsid w:val="00693DF4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78F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74AE"/>
    <w:rsid w:val="006A77EC"/>
    <w:rsid w:val="006A7882"/>
    <w:rsid w:val="006A7A0B"/>
    <w:rsid w:val="006A7A39"/>
    <w:rsid w:val="006A7B44"/>
    <w:rsid w:val="006A7CAF"/>
    <w:rsid w:val="006B02E3"/>
    <w:rsid w:val="006B0516"/>
    <w:rsid w:val="006B052F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28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3F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E7CFA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73F"/>
    <w:rsid w:val="006F28FE"/>
    <w:rsid w:val="006F2CBC"/>
    <w:rsid w:val="006F2D1E"/>
    <w:rsid w:val="006F2D25"/>
    <w:rsid w:val="006F3035"/>
    <w:rsid w:val="006F3284"/>
    <w:rsid w:val="006F34AA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BC1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7A4"/>
    <w:rsid w:val="007119CF"/>
    <w:rsid w:val="00711A74"/>
    <w:rsid w:val="00711B7D"/>
    <w:rsid w:val="00711D41"/>
    <w:rsid w:val="00711D46"/>
    <w:rsid w:val="00711F4D"/>
    <w:rsid w:val="007122DC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39C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276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90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A1E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BF5"/>
    <w:rsid w:val="00765CC9"/>
    <w:rsid w:val="00765DD7"/>
    <w:rsid w:val="00766347"/>
    <w:rsid w:val="00766491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C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3A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D5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3E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1F7A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1A9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752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AFD"/>
    <w:rsid w:val="007B6E4B"/>
    <w:rsid w:val="007B6F21"/>
    <w:rsid w:val="007B6F48"/>
    <w:rsid w:val="007B7258"/>
    <w:rsid w:val="007B74DB"/>
    <w:rsid w:val="007B7BD4"/>
    <w:rsid w:val="007B7C61"/>
    <w:rsid w:val="007B7C87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44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4EB5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4CF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1D26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3F8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37A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59C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1BF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37E6E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BDB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A5D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0D59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2DE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0C5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26F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889"/>
    <w:rsid w:val="00886934"/>
    <w:rsid w:val="00886BE5"/>
    <w:rsid w:val="00886C33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362"/>
    <w:rsid w:val="008B05C7"/>
    <w:rsid w:val="008B06D3"/>
    <w:rsid w:val="008B07D2"/>
    <w:rsid w:val="008B0C82"/>
    <w:rsid w:val="008B1326"/>
    <w:rsid w:val="008B13B9"/>
    <w:rsid w:val="008B1400"/>
    <w:rsid w:val="008B15E7"/>
    <w:rsid w:val="008B166D"/>
    <w:rsid w:val="008B16C9"/>
    <w:rsid w:val="008B16CE"/>
    <w:rsid w:val="008B1965"/>
    <w:rsid w:val="008B1A07"/>
    <w:rsid w:val="008B1C1C"/>
    <w:rsid w:val="008B21AC"/>
    <w:rsid w:val="008B2940"/>
    <w:rsid w:val="008B2A37"/>
    <w:rsid w:val="008B3009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79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B7"/>
    <w:rsid w:val="008D55DE"/>
    <w:rsid w:val="008D57E8"/>
    <w:rsid w:val="008D6000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4E3A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6D9"/>
    <w:rsid w:val="00924814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3DF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80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7AB"/>
    <w:rsid w:val="00976AC3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2C"/>
    <w:rsid w:val="009862D8"/>
    <w:rsid w:val="009864C3"/>
    <w:rsid w:val="009868EC"/>
    <w:rsid w:val="0098690D"/>
    <w:rsid w:val="00986999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2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3EE4"/>
    <w:rsid w:val="009B40D7"/>
    <w:rsid w:val="009B444A"/>
    <w:rsid w:val="009B4623"/>
    <w:rsid w:val="009B467C"/>
    <w:rsid w:val="009B46B7"/>
    <w:rsid w:val="009B49D1"/>
    <w:rsid w:val="009B4CC2"/>
    <w:rsid w:val="009B4E2A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6CE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061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3FC"/>
    <w:rsid w:val="009C6499"/>
    <w:rsid w:val="009C6561"/>
    <w:rsid w:val="009C68C5"/>
    <w:rsid w:val="009C6D23"/>
    <w:rsid w:val="009C6E59"/>
    <w:rsid w:val="009C7275"/>
    <w:rsid w:val="009C7582"/>
    <w:rsid w:val="009C774F"/>
    <w:rsid w:val="009C7D58"/>
    <w:rsid w:val="009C7E4D"/>
    <w:rsid w:val="009D011E"/>
    <w:rsid w:val="009D0321"/>
    <w:rsid w:val="009D0370"/>
    <w:rsid w:val="009D0619"/>
    <w:rsid w:val="009D0D8E"/>
    <w:rsid w:val="009D0ED3"/>
    <w:rsid w:val="009D1375"/>
    <w:rsid w:val="009D1B84"/>
    <w:rsid w:val="009D1F8A"/>
    <w:rsid w:val="009D20B3"/>
    <w:rsid w:val="009D2293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381F"/>
    <w:rsid w:val="009E3D06"/>
    <w:rsid w:val="009E3D7A"/>
    <w:rsid w:val="009E4025"/>
    <w:rsid w:val="009E41B3"/>
    <w:rsid w:val="009E4470"/>
    <w:rsid w:val="009E471A"/>
    <w:rsid w:val="009E489B"/>
    <w:rsid w:val="009E48F9"/>
    <w:rsid w:val="009E4D66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18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6BD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D9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42B"/>
    <w:rsid w:val="00A4057D"/>
    <w:rsid w:val="00A405F8"/>
    <w:rsid w:val="00A40826"/>
    <w:rsid w:val="00A409D7"/>
    <w:rsid w:val="00A40A58"/>
    <w:rsid w:val="00A40B27"/>
    <w:rsid w:val="00A40C80"/>
    <w:rsid w:val="00A40E9E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2FD"/>
    <w:rsid w:val="00A5052D"/>
    <w:rsid w:val="00A509AB"/>
    <w:rsid w:val="00A509FB"/>
    <w:rsid w:val="00A50C1D"/>
    <w:rsid w:val="00A513B7"/>
    <w:rsid w:val="00A5190B"/>
    <w:rsid w:val="00A519D6"/>
    <w:rsid w:val="00A51CFE"/>
    <w:rsid w:val="00A52014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16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6"/>
    <w:rsid w:val="00A71F89"/>
    <w:rsid w:val="00A72831"/>
    <w:rsid w:val="00A72A1F"/>
    <w:rsid w:val="00A72CE1"/>
    <w:rsid w:val="00A72DBB"/>
    <w:rsid w:val="00A72E8A"/>
    <w:rsid w:val="00A72FC8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9B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064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D9"/>
    <w:rsid w:val="00A93475"/>
    <w:rsid w:val="00A93600"/>
    <w:rsid w:val="00A93664"/>
    <w:rsid w:val="00A93676"/>
    <w:rsid w:val="00A93920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13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BE"/>
    <w:rsid w:val="00AA2862"/>
    <w:rsid w:val="00AA2A03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33"/>
    <w:rsid w:val="00AB18E0"/>
    <w:rsid w:val="00AB1BAC"/>
    <w:rsid w:val="00AB1C54"/>
    <w:rsid w:val="00AB1E93"/>
    <w:rsid w:val="00AB1FDD"/>
    <w:rsid w:val="00AB20A2"/>
    <w:rsid w:val="00AB25BC"/>
    <w:rsid w:val="00AB261E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9E6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3F4"/>
    <w:rsid w:val="00AC7D43"/>
    <w:rsid w:val="00AD031F"/>
    <w:rsid w:val="00AD05E7"/>
    <w:rsid w:val="00AD0851"/>
    <w:rsid w:val="00AD0A86"/>
    <w:rsid w:val="00AD0E5B"/>
    <w:rsid w:val="00AD0F66"/>
    <w:rsid w:val="00AD1273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693"/>
    <w:rsid w:val="00AE57F4"/>
    <w:rsid w:val="00AE5C0F"/>
    <w:rsid w:val="00AE5E56"/>
    <w:rsid w:val="00AE5EF7"/>
    <w:rsid w:val="00AE6036"/>
    <w:rsid w:val="00AE6090"/>
    <w:rsid w:val="00AE622D"/>
    <w:rsid w:val="00AE6236"/>
    <w:rsid w:val="00AE62DD"/>
    <w:rsid w:val="00AE6419"/>
    <w:rsid w:val="00AE647D"/>
    <w:rsid w:val="00AE64E4"/>
    <w:rsid w:val="00AE66EE"/>
    <w:rsid w:val="00AE6720"/>
    <w:rsid w:val="00AE68ED"/>
    <w:rsid w:val="00AE6B65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B43"/>
    <w:rsid w:val="00AF0CD3"/>
    <w:rsid w:val="00AF11D0"/>
    <w:rsid w:val="00AF13AA"/>
    <w:rsid w:val="00AF1649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78F"/>
    <w:rsid w:val="00AF2A83"/>
    <w:rsid w:val="00AF2F1C"/>
    <w:rsid w:val="00AF31D0"/>
    <w:rsid w:val="00AF3328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C3B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3DF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13D"/>
    <w:rsid w:val="00B636B9"/>
    <w:rsid w:val="00B63903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AC0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DED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406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2CD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AD"/>
    <w:rsid w:val="00BB08E5"/>
    <w:rsid w:val="00BB0903"/>
    <w:rsid w:val="00BB0B2A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C6B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E1D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B7E"/>
    <w:rsid w:val="00BC1E3D"/>
    <w:rsid w:val="00BC2162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6DE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23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1F51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46"/>
    <w:rsid w:val="00BD3078"/>
    <w:rsid w:val="00BD3182"/>
    <w:rsid w:val="00BD322F"/>
    <w:rsid w:val="00BD3581"/>
    <w:rsid w:val="00BD3BF5"/>
    <w:rsid w:val="00BD3C49"/>
    <w:rsid w:val="00BD3D2B"/>
    <w:rsid w:val="00BD410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DB8"/>
    <w:rsid w:val="00BE0014"/>
    <w:rsid w:val="00BE039B"/>
    <w:rsid w:val="00BE03ED"/>
    <w:rsid w:val="00BE0476"/>
    <w:rsid w:val="00BE0905"/>
    <w:rsid w:val="00BE0B37"/>
    <w:rsid w:val="00BE0FE0"/>
    <w:rsid w:val="00BE18E9"/>
    <w:rsid w:val="00BE1969"/>
    <w:rsid w:val="00BE1BEE"/>
    <w:rsid w:val="00BE1D14"/>
    <w:rsid w:val="00BE1E7D"/>
    <w:rsid w:val="00BE2286"/>
    <w:rsid w:val="00BE2471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6D55"/>
    <w:rsid w:val="00BE7102"/>
    <w:rsid w:val="00BE75B8"/>
    <w:rsid w:val="00BE78CB"/>
    <w:rsid w:val="00BE799D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1F8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6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5F73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1D0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37B49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A75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C0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8A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31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301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150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2F02"/>
    <w:rsid w:val="00C930DC"/>
    <w:rsid w:val="00C9364E"/>
    <w:rsid w:val="00C9366B"/>
    <w:rsid w:val="00C9377A"/>
    <w:rsid w:val="00C93842"/>
    <w:rsid w:val="00C93A0D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920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55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C07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B09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921"/>
    <w:rsid w:val="00CD3B07"/>
    <w:rsid w:val="00CD3C71"/>
    <w:rsid w:val="00CD3E06"/>
    <w:rsid w:val="00CD3E5C"/>
    <w:rsid w:val="00CD4066"/>
    <w:rsid w:val="00CD4171"/>
    <w:rsid w:val="00CD43B9"/>
    <w:rsid w:val="00CD4466"/>
    <w:rsid w:val="00CD47FD"/>
    <w:rsid w:val="00CD4C72"/>
    <w:rsid w:val="00CD4C97"/>
    <w:rsid w:val="00CD4D9D"/>
    <w:rsid w:val="00CD531C"/>
    <w:rsid w:val="00CD5729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133"/>
    <w:rsid w:val="00CF34BC"/>
    <w:rsid w:val="00CF3A48"/>
    <w:rsid w:val="00CF3B62"/>
    <w:rsid w:val="00CF3CB9"/>
    <w:rsid w:val="00CF4028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528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428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4B9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7C4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AE8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63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49C"/>
    <w:rsid w:val="00D645D8"/>
    <w:rsid w:val="00D6469B"/>
    <w:rsid w:val="00D647F3"/>
    <w:rsid w:val="00D64C00"/>
    <w:rsid w:val="00D64D56"/>
    <w:rsid w:val="00D64DCE"/>
    <w:rsid w:val="00D64E7E"/>
    <w:rsid w:val="00D64F83"/>
    <w:rsid w:val="00D65571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B44"/>
    <w:rsid w:val="00DA4F7A"/>
    <w:rsid w:val="00DA5160"/>
    <w:rsid w:val="00DA557B"/>
    <w:rsid w:val="00DA572D"/>
    <w:rsid w:val="00DA5748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D26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1E6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5CA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710"/>
    <w:rsid w:val="00DD297F"/>
    <w:rsid w:val="00DD2B9C"/>
    <w:rsid w:val="00DD2F75"/>
    <w:rsid w:val="00DD3296"/>
    <w:rsid w:val="00DD32A8"/>
    <w:rsid w:val="00DD33F9"/>
    <w:rsid w:val="00DD33FD"/>
    <w:rsid w:val="00DD34CA"/>
    <w:rsid w:val="00DD3643"/>
    <w:rsid w:val="00DD4334"/>
    <w:rsid w:val="00DD4583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3A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6F2B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6919"/>
    <w:rsid w:val="00E17043"/>
    <w:rsid w:val="00E1716B"/>
    <w:rsid w:val="00E172E9"/>
    <w:rsid w:val="00E173EC"/>
    <w:rsid w:val="00E174E3"/>
    <w:rsid w:val="00E176C0"/>
    <w:rsid w:val="00E179C8"/>
    <w:rsid w:val="00E17B6E"/>
    <w:rsid w:val="00E17F64"/>
    <w:rsid w:val="00E17F69"/>
    <w:rsid w:val="00E20070"/>
    <w:rsid w:val="00E20122"/>
    <w:rsid w:val="00E2060B"/>
    <w:rsid w:val="00E20884"/>
    <w:rsid w:val="00E20891"/>
    <w:rsid w:val="00E21281"/>
    <w:rsid w:val="00E21481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97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0CB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DB7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E92"/>
    <w:rsid w:val="00E43EC7"/>
    <w:rsid w:val="00E442C2"/>
    <w:rsid w:val="00E4465A"/>
    <w:rsid w:val="00E44E1C"/>
    <w:rsid w:val="00E44EE8"/>
    <w:rsid w:val="00E4505B"/>
    <w:rsid w:val="00E457E5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58A3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59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2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5D81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C76EB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774"/>
    <w:rsid w:val="00EF3883"/>
    <w:rsid w:val="00EF3C7C"/>
    <w:rsid w:val="00EF3D0A"/>
    <w:rsid w:val="00EF3D55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1F9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2A6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432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D01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214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9E9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78C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57E42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26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267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8B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521"/>
    <w:rsid w:val="00FA2684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3F34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078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8DC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63D"/>
    <w:rsid w:val="00FC4A76"/>
    <w:rsid w:val="00FC4D38"/>
    <w:rsid w:val="00FC4EC7"/>
    <w:rsid w:val="00FC5122"/>
    <w:rsid w:val="00FC5134"/>
    <w:rsid w:val="00FC55F1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827"/>
    <w:rsid w:val="00FE0B0D"/>
    <w:rsid w:val="00FE0F9D"/>
    <w:rsid w:val="00FE11E7"/>
    <w:rsid w:val="00FE152B"/>
    <w:rsid w:val="00FE176B"/>
    <w:rsid w:val="00FE17E6"/>
    <w:rsid w:val="00FE17F8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7C0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678F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uiPriority w:val="1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  <w:style w:type="table" w:customStyle="1" w:styleId="TableNormal">
    <w:name w:val="Table Normal"/>
    <w:uiPriority w:val="2"/>
    <w:semiHidden/>
    <w:unhideWhenUsed/>
    <w:qFormat/>
    <w:rsid w:val="005D6CB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autoSpaceDE w:val="0"/>
      <w:autoSpaceDN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autoSpaceDE w:val="0"/>
      <w:autoSpaceDN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autoSpaceDE w:val="0"/>
      <w:autoSpaceDN w:val="0"/>
      <w:spacing w:after="0" w:line="240" w:lineRule="auto"/>
      <w:jc w:val="left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pedale.cune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7741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2</cp:revision>
  <cp:lastPrinted>2022-03-01T10:19:00Z</cp:lastPrinted>
  <dcterms:created xsi:type="dcterms:W3CDTF">2022-03-03T08:25:00Z</dcterms:created>
  <dcterms:modified xsi:type="dcterms:W3CDTF">2022-03-03T08:25:00Z</dcterms:modified>
</cp:coreProperties>
</file>